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92A005" w14:textId="77777777" w:rsidR="00B71FCF" w:rsidRPr="00F75AE6" w:rsidRDefault="00B07CCD" w:rsidP="00097639">
      <w:pPr>
        <w:pStyle w:val="Tekstpodstawowy31"/>
        <w:spacing w:line="360" w:lineRule="auto"/>
        <w:jc w:val="right"/>
        <w:rPr>
          <w:b/>
          <w:iCs/>
        </w:rPr>
      </w:pPr>
      <w:r w:rsidRPr="00DD104E">
        <w:tab/>
      </w:r>
      <w:r w:rsidRPr="00DD104E">
        <w:tab/>
      </w:r>
      <w:r w:rsidRPr="00DD104E">
        <w:tab/>
      </w:r>
      <w:r w:rsidRPr="00DD104E">
        <w:tab/>
      </w:r>
      <w:r w:rsidRPr="00DD104E">
        <w:tab/>
      </w:r>
      <w:r w:rsidRPr="00DD104E">
        <w:tab/>
      </w:r>
      <w:r w:rsidR="00B71FCF" w:rsidRPr="00F75AE6">
        <w:rPr>
          <w:b/>
          <w:iCs/>
        </w:rPr>
        <w:t xml:space="preserve">Załącznik nr </w:t>
      </w:r>
      <w:r w:rsidR="00E654EA" w:rsidRPr="00F75AE6">
        <w:rPr>
          <w:b/>
          <w:iCs/>
        </w:rPr>
        <w:t>4</w:t>
      </w:r>
    </w:p>
    <w:p w14:paraId="2011D036" w14:textId="77777777" w:rsidR="00B71FCF" w:rsidRPr="00097639" w:rsidRDefault="00B71FCF" w:rsidP="00097639">
      <w:pPr>
        <w:pStyle w:val="Nagwek2"/>
        <w:numPr>
          <w:ilvl w:val="0"/>
          <w:numId w:val="0"/>
        </w:numPr>
        <w:tabs>
          <w:tab w:val="left" w:pos="708"/>
        </w:tabs>
        <w:spacing w:line="360" w:lineRule="auto"/>
        <w:jc w:val="center"/>
      </w:pPr>
    </w:p>
    <w:p w14:paraId="31534B2F" w14:textId="2B32D16E" w:rsidR="00533F15" w:rsidRDefault="00B71FCF" w:rsidP="00FB2C3B">
      <w:pPr>
        <w:pStyle w:val="Nagwek2"/>
        <w:numPr>
          <w:ilvl w:val="0"/>
          <w:numId w:val="0"/>
        </w:numPr>
        <w:tabs>
          <w:tab w:val="left" w:pos="708"/>
        </w:tabs>
        <w:spacing w:line="360" w:lineRule="auto"/>
        <w:jc w:val="center"/>
      </w:pPr>
      <w:r w:rsidRPr="00097639">
        <w:t>UMOWA nr ......</w:t>
      </w:r>
      <w:r w:rsidR="00430A51">
        <w:t xml:space="preserve"> (Projekt)</w:t>
      </w:r>
      <w:r w:rsidRPr="00097639">
        <w:br/>
      </w:r>
    </w:p>
    <w:p w14:paraId="102B15B5" w14:textId="77777777" w:rsidR="00C24C4F" w:rsidRPr="00C24C4F" w:rsidRDefault="00C24C4F" w:rsidP="00C24C4F">
      <w:pPr>
        <w:rPr>
          <w:lang w:eastAsia="ar-SA"/>
        </w:rPr>
      </w:pPr>
    </w:p>
    <w:p w14:paraId="0EF2DADF" w14:textId="32975F9A" w:rsidR="00E86E92" w:rsidRPr="00097639" w:rsidRDefault="00B71FCF" w:rsidP="0009763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7639">
        <w:rPr>
          <w:rFonts w:ascii="Times New Roman" w:hAnsi="Times New Roman" w:cs="Times New Roman"/>
          <w:sz w:val="24"/>
          <w:szCs w:val="24"/>
        </w:rPr>
        <w:t xml:space="preserve">zawarta w dniu </w:t>
      </w:r>
      <w:r w:rsidR="00EE7CC7">
        <w:rPr>
          <w:rFonts w:ascii="Times New Roman" w:hAnsi="Times New Roman" w:cs="Times New Roman"/>
          <w:sz w:val="24"/>
          <w:szCs w:val="24"/>
        </w:rPr>
        <w:t>...</w:t>
      </w:r>
      <w:r w:rsidR="00430A51">
        <w:rPr>
          <w:rFonts w:ascii="Times New Roman" w:hAnsi="Times New Roman" w:cs="Times New Roman"/>
          <w:sz w:val="24"/>
          <w:szCs w:val="24"/>
        </w:rPr>
        <w:t>......</w:t>
      </w:r>
      <w:r w:rsidRPr="00097639">
        <w:rPr>
          <w:rFonts w:ascii="Times New Roman" w:hAnsi="Times New Roman" w:cs="Times New Roman"/>
          <w:sz w:val="24"/>
          <w:szCs w:val="24"/>
        </w:rPr>
        <w:t xml:space="preserve"> roku</w:t>
      </w:r>
      <w:r w:rsidR="003D6E4F" w:rsidRPr="00097639">
        <w:rPr>
          <w:rFonts w:ascii="Times New Roman" w:hAnsi="Times New Roman" w:cs="Times New Roman"/>
          <w:sz w:val="24"/>
          <w:szCs w:val="24"/>
        </w:rPr>
        <w:t>,</w:t>
      </w:r>
      <w:r w:rsidRPr="0009763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5C368EB" w14:textId="77777777" w:rsidR="003D6E4F" w:rsidRPr="00097639" w:rsidRDefault="00B71FCF" w:rsidP="0009763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7639">
        <w:rPr>
          <w:rFonts w:ascii="Times New Roman" w:hAnsi="Times New Roman" w:cs="Times New Roman"/>
          <w:sz w:val="24"/>
          <w:szCs w:val="24"/>
        </w:rPr>
        <w:t>pomiędzy Nabywc</w:t>
      </w:r>
      <w:r w:rsidR="003D6E4F" w:rsidRPr="00097639">
        <w:rPr>
          <w:rFonts w:ascii="Times New Roman" w:hAnsi="Times New Roman" w:cs="Times New Roman"/>
          <w:sz w:val="24"/>
          <w:szCs w:val="24"/>
        </w:rPr>
        <w:t>ą</w:t>
      </w:r>
      <w:r w:rsidRPr="00097639">
        <w:rPr>
          <w:rFonts w:ascii="Times New Roman" w:hAnsi="Times New Roman" w:cs="Times New Roman"/>
          <w:sz w:val="24"/>
          <w:szCs w:val="24"/>
        </w:rPr>
        <w:t xml:space="preserve">: </w:t>
      </w:r>
      <w:r w:rsidR="003D6E4F" w:rsidRPr="00097639">
        <w:rPr>
          <w:rFonts w:ascii="Times New Roman" w:hAnsi="Times New Roman" w:cs="Times New Roman"/>
          <w:sz w:val="24"/>
          <w:szCs w:val="24"/>
        </w:rPr>
        <w:t>Gmina Aleksandrów, Aleksandrów 39B, 26-337 Aleksandrów, NIP: 7681371786,</w:t>
      </w:r>
    </w:p>
    <w:p w14:paraId="049CB2ED" w14:textId="1D508D06" w:rsidR="00B71FCF" w:rsidRPr="00097639" w:rsidRDefault="003D6E4F" w:rsidP="00097639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97639">
        <w:rPr>
          <w:rFonts w:ascii="Times New Roman" w:hAnsi="Times New Roman" w:cs="Times New Roman"/>
          <w:sz w:val="24"/>
          <w:szCs w:val="24"/>
        </w:rPr>
        <w:t xml:space="preserve">Odbiorcą: Zespół Szkolno-Przedszkolny, Dabrowa nad Czarną 60, 26-337 Aleksandrów, NIP: 7712912505, </w:t>
      </w:r>
      <w:r w:rsidR="00B71FCF" w:rsidRPr="00097639">
        <w:rPr>
          <w:rFonts w:ascii="Times New Roman" w:hAnsi="Times New Roman" w:cs="Times New Roman"/>
          <w:sz w:val="24"/>
          <w:szCs w:val="24"/>
        </w:rPr>
        <w:t xml:space="preserve">reprezentowaną przez </w:t>
      </w:r>
      <w:r w:rsidRPr="00097639">
        <w:rPr>
          <w:rFonts w:ascii="Times New Roman" w:hAnsi="Times New Roman" w:cs="Times New Roman"/>
          <w:b/>
          <w:sz w:val="24"/>
          <w:szCs w:val="24"/>
        </w:rPr>
        <w:t>Dyrektora Szkoły Pana Łukasza Przybył</w:t>
      </w:r>
      <w:r w:rsidR="00732E26">
        <w:rPr>
          <w:rFonts w:ascii="Times New Roman" w:hAnsi="Times New Roman" w:cs="Times New Roman"/>
          <w:b/>
          <w:sz w:val="24"/>
          <w:szCs w:val="24"/>
        </w:rPr>
        <w:t>a</w:t>
      </w:r>
      <w:r w:rsidRPr="00097639">
        <w:rPr>
          <w:rFonts w:ascii="Times New Roman" w:hAnsi="Times New Roman" w:cs="Times New Roman"/>
          <w:b/>
          <w:sz w:val="24"/>
          <w:szCs w:val="24"/>
        </w:rPr>
        <w:t>,</w:t>
      </w:r>
    </w:p>
    <w:p w14:paraId="0A88E061" w14:textId="77777777" w:rsidR="00B71FCF" w:rsidRPr="00533F15" w:rsidRDefault="00B71FCF" w:rsidP="00097639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33F15">
        <w:rPr>
          <w:rFonts w:ascii="Times New Roman" w:hAnsi="Times New Roman" w:cs="Times New Roman"/>
          <w:bCs/>
          <w:sz w:val="24"/>
          <w:szCs w:val="24"/>
        </w:rPr>
        <w:t>a</w:t>
      </w:r>
    </w:p>
    <w:p w14:paraId="40149825" w14:textId="77777777" w:rsidR="00B71FCF" w:rsidRPr="00097639" w:rsidRDefault="00B71FCF" w:rsidP="0009763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3F15">
        <w:rPr>
          <w:rFonts w:ascii="Times New Roman" w:hAnsi="Times New Roman" w:cs="Times New Roman"/>
          <w:bCs/>
          <w:sz w:val="24"/>
          <w:szCs w:val="24"/>
        </w:rPr>
        <w:t>...............................................................................................................................................................……………………………………… z siedzibą .................................................... wpisanym w Krajowym Rejestrze Sądowym/ewidencji działalności gospodarczej/ pod nr  ............................... posiadający NIP: ........................................................,</w:t>
      </w:r>
      <w:r w:rsidRPr="00097639">
        <w:rPr>
          <w:rFonts w:ascii="Times New Roman" w:hAnsi="Times New Roman" w:cs="Times New Roman"/>
          <w:sz w:val="24"/>
          <w:szCs w:val="24"/>
        </w:rPr>
        <w:t xml:space="preserve"> zwanym w dalszej części umowy “</w:t>
      </w:r>
      <w:r w:rsidRPr="00097639">
        <w:rPr>
          <w:rFonts w:ascii="Times New Roman" w:hAnsi="Times New Roman" w:cs="Times New Roman"/>
          <w:b/>
          <w:sz w:val="24"/>
          <w:szCs w:val="24"/>
        </w:rPr>
        <w:t>Wykonawcą”</w:t>
      </w:r>
      <w:r w:rsidRPr="00097639">
        <w:rPr>
          <w:rFonts w:ascii="Times New Roman" w:hAnsi="Times New Roman" w:cs="Times New Roman"/>
          <w:sz w:val="24"/>
          <w:szCs w:val="24"/>
        </w:rPr>
        <w:t>, reprezentowanym przez: ...........................................................,</w:t>
      </w:r>
    </w:p>
    <w:p w14:paraId="0188483E" w14:textId="355F7C5D" w:rsidR="00F75AE6" w:rsidRDefault="00B71FCF" w:rsidP="00097639">
      <w:pPr>
        <w:pStyle w:val="Tekstpodstawowy31"/>
        <w:spacing w:line="360" w:lineRule="auto"/>
      </w:pPr>
      <w:r w:rsidRPr="00097639">
        <w:t>po przeprowadzeniu postępowania o udzielenie zamówienia publicznego zgodnie z przepisami ustawy z dnia 11września 201</w:t>
      </w:r>
      <w:r w:rsidR="00E654EA" w:rsidRPr="00097639">
        <w:t>9</w:t>
      </w:r>
      <w:r w:rsidR="003D6E4F" w:rsidRPr="00097639">
        <w:t xml:space="preserve"> </w:t>
      </w:r>
      <w:r w:rsidRPr="00097639">
        <w:t xml:space="preserve">r. Prawo zamówień publicznych </w:t>
      </w:r>
      <w:bookmarkStart w:id="0" w:name="_Hlk184285373"/>
      <w:r w:rsidR="00097639">
        <w:t xml:space="preserve">(t.j. Dz. U. z 2024 r. poz. 1320) </w:t>
      </w:r>
      <w:bookmarkEnd w:id="0"/>
      <w:r w:rsidRPr="00097639">
        <w:t xml:space="preserve"> i wybraniu oferty Wykonawcy jako oferty najkorzystniejszej zawarto umowę następującej treści.</w:t>
      </w:r>
    </w:p>
    <w:p w14:paraId="467A2CCB" w14:textId="77777777" w:rsidR="00C24C4F" w:rsidRPr="00097639" w:rsidRDefault="00C24C4F" w:rsidP="00097639">
      <w:pPr>
        <w:pStyle w:val="Tekstpodstawowy31"/>
        <w:spacing w:line="360" w:lineRule="auto"/>
      </w:pPr>
    </w:p>
    <w:p w14:paraId="1678783B" w14:textId="77777777" w:rsidR="00B71FCF" w:rsidRPr="007A3344" w:rsidRDefault="00B71FCF" w:rsidP="00E20A0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A3344">
        <w:rPr>
          <w:rFonts w:ascii="Times New Roman" w:hAnsi="Times New Roman" w:cs="Times New Roman"/>
          <w:b/>
          <w:bCs/>
          <w:sz w:val="24"/>
          <w:szCs w:val="24"/>
        </w:rPr>
        <w:t>§ 1</w:t>
      </w:r>
    </w:p>
    <w:p w14:paraId="26A926CF" w14:textId="77777777" w:rsidR="00B71FCF" w:rsidRDefault="00B71FCF" w:rsidP="00E20A0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7639">
        <w:rPr>
          <w:rFonts w:ascii="Times New Roman" w:hAnsi="Times New Roman" w:cs="Times New Roman"/>
          <w:b/>
          <w:sz w:val="24"/>
          <w:szCs w:val="24"/>
        </w:rPr>
        <w:t>Przedmiot umowy i jakość przedmiotu umowy</w:t>
      </w:r>
    </w:p>
    <w:p w14:paraId="42428F97" w14:textId="77777777" w:rsidR="007A3344" w:rsidRPr="007A3344" w:rsidRDefault="007A3344" w:rsidP="007A3344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E8B7D22" w14:textId="762A5329" w:rsidR="00097639" w:rsidRPr="00097639" w:rsidRDefault="00097639" w:rsidP="00AF339C">
      <w:pPr>
        <w:tabs>
          <w:tab w:val="left" w:pos="0"/>
          <w:tab w:val="left" w:pos="360"/>
        </w:tabs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7639">
        <w:rPr>
          <w:rFonts w:ascii="Times New Roman" w:hAnsi="Times New Roman" w:cs="Times New Roman"/>
          <w:sz w:val="24"/>
          <w:szCs w:val="24"/>
        </w:rPr>
        <w:t xml:space="preserve">1. </w:t>
      </w:r>
      <w:r w:rsidR="00AF339C" w:rsidRPr="000915EA">
        <w:rPr>
          <w:rFonts w:ascii="Times New Roman" w:eastAsia="Times New Roman" w:hAnsi="Times New Roman" w:cs="Times New Roman"/>
          <w:sz w:val="24"/>
          <w:lang w:eastAsia="pl-PL"/>
        </w:rPr>
        <w:t>Przedmiot</w:t>
      </w:r>
      <w:r w:rsidR="00AF339C">
        <w:rPr>
          <w:rFonts w:ascii="Times New Roman" w:eastAsia="Times New Roman" w:hAnsi="Times New Roman" w:cs="Times New Roman"/>
          <w:sz w:val="24"/>
          <w:lang w:eastAsia="pl-PL"/>
        </w:rPr>
        <w:t>em</w:t>
      </w:r>
      <w:r w:rsidR="00AF339C" w:rsidRPr="000915EA">
        <w:rPr>
          <w:rFonts w:ascii="Times New Roman" w:eastAsia="Times New Roman" w:hAnsi="Times New Roman" w:cs="Times New Roman"/>
          <w:sz w:val="24"/>
          <w:lang w:eastAsia="pl-PL"/>
        </w:rPr>
        <w:t xml:space="preserve"> zamówienia </w:t>
      </w:r>
      <w:r w:rsidR="00AF339C">
        <w:rPr>
          <w:rFonts w:ascii="Times New Roman" w:eastAsia="Times New Roman" w:hAnsi="Times New Roman" w:cs="Times New Roman"/>
          <w:sz w:val="24"/>
          <w:lang w:eastAsia="pl-PL"/>
        </w:rPr>
        <w:t xml:space="preserve">jest </w:t>
      </w:r>
      <w:r w:rsidR="00AF339C" w:rsidRPr="000915EA">
        <w:rPr>
          <w:rFonts w:ascii="Times New Roman" w:eastAsia="Times New Roman" w:hAnsi="Times New Roman" w:cs="Times New Roman"/>
          <w:sz w:val="24"/>
          <w:lang w:eastAsia="pl-PL"/>
        </w:rPr>
        <w:t xml:space="preserve">realizacji zadania pn.: </w:t>
      </w:r>
      <w:r w:rsidR="00AF339C" w:rsidRPr="000915EA">
        <w:rPr>
          <w:rFonts w:ascii="Times New Roman" w:hAnsi="Times New Roman" w:cs="Times New Roman"/>
          <w:b/>
          <w:bCs/>
          <w:sz w:val="24"/>
          <w:szCs w:val="24"/>
        </w:rPr>
        <w:t>„Dostawa artykułów żywnościowych do stołówki szkolnej w Zespole Szkolno-Przedszkolnym w Dąbrowie nad Czarną”</w:t>
      </w:r>
      <w:r w:rsidR="00AF339C" w:rsidRPr="00082FE3">
        <w:rPr>
          <w:rFonts w:ascii="Times New Roman" w:hAnsi="Times New Roman" w:cs="Times New Roman"/>
          <w:sz w:val="24"/>
          <w:szCs w:val="24"/>
        </w:rPr>
        <w:t xml:space="preserve">, która </w:t>
      </w:r>
      <w:r w:rsidR="00AF339C" w:rsidRPr="000915EA">
        <w:rPr>
          <w:rFonts w:ascii="Times New Roman" w:eastAsia="Times New Roman" w:hAnsi="Times New Roman" w:cs="Times New Roman"/>
          <w:sz w:val="24"/>
          <w:lang w:eastAsia="pl-PL"/>
        </w:rPr>
        <w:t xml:space="preserve">obejmuje </w:t>
      </w:r>
      <w:r w:rsidR="00AF339C" w:rsidRPr="000915EA">
        <w:rPr>
          <w:rFonts w:ascii="Times New Roman" w:hAnsi="Times New Roman" w:cs="Times New Roman"/>
          <w:sz w:val="24"/>
          <w:szCs w:val="24"/>
        </w:rPr>
        <w:t xml:space="preserve">sukcesywną dostawę artykułów żywnościowych do stołówki szkolnej </w:t>
      </w:r>
      <w:r w:rsidR="00AF339C">
        <w:rPr>
          <w:rFonts w:ascii="Times New Roman" w:hAnsi="Times New Roman" w:cs="Times New Roman"/>
          <w:sz w:val="24"/>
          <w:szCs w:val="24"/>
        </w:rPr>
        <w:t>w</w:t>
      </w:r>
      <w:r w:rsidR="00AF339C" w:rsidRPr="000915EA">
        <w:rPr>
          <w:rFonts w:ascii="Times New Roman" w:hAnsi="Times New Roman" w:cs="Times New Roman"/>
          <w:sz w:val="24"/>
          <w:szCs w:val="24"/>
        </w:rPr>
        <w:t xml:space="preserve"> rok</w:t>
      </w:r>
      <w:r w:rsidR="00AF339C">
        <w:rPr>
          <w:rFonts w:ascii="Times New Roman" w:hAnsi="Times New Roman" w:cs="Times New Roman"/>
          <w:sz w:val="24"/>
          <w:szCs w:val="24"/>
        </w:rPr>
        <w:t>u</w:t>
      </w:r>
      <w:r w:rsidR="00AF339C" w:rsidRPr="000915EA">
        <w:rPr>
          <w:rFonts w:ascii="Times New Roman" w:hAnsi="Times New Roman" w:cs="Times New Roman"/>
          <w:sz w:val="24"/>
          <w:szCs w:val="24"/>
        </w:rPr>
        <w:t xml:space="preserve"> 202</w:t>
      </w:r>
      <w:r w:rsidR="0049136B">
        <w:rPr>
          <w:rFonts w:ascii="Times New Roman" w:hAnsi="Times New Roman" w:cs="Times New Roman"/>
          <w:sz w:val="24"/>
          <w:szCs w:val="24"/>
        </w:rPr>
        <w:t>6</w:t>
      </w:r>
      <w:r w:rsidR="00AF339C" w:rsidRPr="000915EA">
        <w:rPr>
          <w:rFonts w:ascii="Times New Roman" w:hAnsi="Times New Roman" w:cs="Times New Roman"/>
          <w:sz w:val="24"/>
          <w:szCs w:val="24"/>
        </w:rPr>
        <w:t xml:space="preserve"> r. </w:t>
      </w:r>
      <w:r w:rsidR="00DD104E" w:rsidRPr="0009763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71FCF" w:rsidRPr="00097639">
        <w:rPr>
          <w:rFonts w:ascii="Times New Roman" w:hAnsi="Times New Roman" w:cs="Times New Roman"/>
          <w:sz w:val="24"/>
          <w:szCs w:val="24"/>
        </w:rPr>
        <w:t>w ilości, asortymencie i cenie określonej w  załączniku 1 do umowy, stanowiącym integralną część umowy.</w:t>
      </w:r>
    </w:p>
    <w:p w14:paraId="184C3CB3" w14:textId="77777777" w:rsidR="00117D1E" w:rsidRPr="00097639" w:rsidRDefault="00097639" w:rsidP="00097639">
      <w:pPr>
        <w:tabs>
          <w:tab w:val="left" w:pos="0"/>
          <w:tab w:val="left" w:pos="360"/>
        </w:tabs>
        <w:suppressAutoHyphens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097639">
        <w:rPr>
          <w:rFonts w:ascii="Times New Roman" w:hAnsi="Times New Roman" w:cs="Times New Roman"/>
          <w:sz w:val="24"/>
          <w:szCs w:val="24"/>
        </w:rPr>
        <w:t xml:space="preserve">2. </w:t>
      </w:r>
      <w:r w:rsidR="00B71FCF" w:rsidRPr="00097639">
        <w:rPr>
          <w:rFonts w:ascii="Times New Roman" w:hAnsi="Times New Roman" w:cs="Times New Roman"/>
          <w:sz w:val="24"/>
          <w:szCs w:val="24"/>
        </w:rPr>
        <w:t>Dostarczane produkty muszą spełniać wszelkie wymagane normy jakościowe</w:t>
      </w:r>
      <w:r w:rsidR="00117D1E" w:rsidRPr="00097639">
        <w:rPr>
          <w:rFonts w:ascii="Times New Roman" w:hAnsi="Times New Roman" w:cs="Times New Roman"/>
          <w:sz w:val="24"/>
          <w:szCs w:val="24"/>
        </w:rPr>
        <w:t>, dotyczące produktów żywnościowych określone w obowiązujących przepisach, a w szczególności:</w:t>
      </w:r>
    </w:p>
    <w:p w14:paraId="3FC14D1C" w14:textId="5EF10180" w:rsidR="00117D1E" w:rsidRPr="00097639" w:rsidRDefault="00117D1E" w:rsidP="00C24C4F">
      <w:pPr>
        <w:pStyle w:val="Akapitzlist"/>
        <w:widowControl w:val="0"/>
        <w:numPr>
          <w:ilvl w:val="0"/>
          <w:numId w:val="16"/>
        </w:numPr>
        <w:tabs>
          <w:tab w:val="left" w:pos="0"/>
        </w:tabs>
        <w:suppressAutoHyphens/>
        <w:autoSpaceDN w:val="0"/>
        <w:spacing w:before="120" w:after="120" w:line="360" w:lineRule="auto"/>
        <w:jc w:val="both"/>
        <w:textAlignment w:val="baseline"/>
        <w:rPr>
          <w:sz w:val="24"/>
          <w:szCs w:val="24"/>
        </w:rPr>
      </w:pPr>
      <w:r w:rsidRPr="00097639">
        <w:rPr>
          <w:sz w:val="24"/>
          <w:szCs w:val="24"/>
        </w:rPr>
        <w:t>ustawy z 25 sierpnia 2006 o bezpieczeństwie żywności i żywienia (</w:t>
      </w:r>
      <w:r w:rsidR="00097639">
        <w:rPr>
          <w:sz w:val="24"/>
          <w:szCs w:val="24"/>
        </w:rPr>
        <w:t>t.j.</w:t>
      </w:r>
      <w:r w:rsidRPr="00097639">
        <w:rPr>
          <w:sz w:val="24"/>
          <w:szCs w:val="24"/>
        </w:rPr>
        <w:t>Dz. U. 20</w:t>
      </w:r>
      <w:r w:rsidR="00097639">
        <w:rPr>
          <w:sz w:val="24"/>
          <w:szCs w:val="24"/>
        </w:rPr>
        <w:t>2</w:t>
      </w:r>
      <w:r w:rsidR="0049136B">
        <w:rPr>
          <w:sz w:val="24"/>
          <w:szCs w:val="24"/>
        </w:rPr>
        <w:t>3</w:t>
      </w:r>
      <w:r w:rsidRPr="00097639">
        <w:rPr>
          <w:sz w:val="24"/>
          <w:szCs w:val="24"/>
        </w:rPr>
        <w:t>, poz. 1</w:t>
      </w:r>
      <w:r w:rsidR="00097639">
        <w:rPr>
          <w:sz w:val="24"/>
          <w:szCs w:val="24"/>
        </w:rPr>
        <w:t>448</w:t>
      </w:r>
      <w:r w:rsidRPr="00097639">
        <w:rPr>
          <w:sz w:val="24"/>
          <w:szCs w:val="24"/>
        </w:rPr>
        <w:t>) oraz aktów wykonawczych do niej,</w:t>
      </w:r>
    </w:p>
    <w:p w14:paraId="75B7F9D8" w14:textId="77777777" w:rsidR="00117D1E" w:rsidRPr="00097639" w:rsidRDefault="00117D1E" w:rsidP="00C24C4F">
      <w:pPr>
        <w:pStyle w:val="Akapitzlist"/>
        <w:widowControl w:val="0"/>
        <w:numPr>
          <w:ilvl w:val="0"/>
          <w:numId w:val="16"/>
        </w:numPr>
        <w:tabs>
          <w:tab w:val="left" w:pos="0"/>
        </w:tabs>
        <w:suppressAutoHyphens/>
        <w:autoSpaceDN w:val="0"/>
        <w:spacing w:before="120" w:after="120" w:line="360" w:lineRule="auto"/>
        <w:jc w:val="both"/>
        <w:textAlignment w:val="baseline"/>
        <w:rPr>
          <w:sz w:val="24"/>
          <w:szCs w:val="24"/>
        </w:rPr>
      </w:pPr>
      <w:r w:rsidRPr="00097639">
        <w:rPr>
          <w:sz w:val="24"/>
          <w:szCs w:val="24"/>
        </w:rPr>
        <w:t xml:space="preserve">ustawy z dnia 21 grudnia 2000 r. o jakości handlowej artykułów rolno – spożywczych </w:t>
      </w:r>
      <w:r w:rsidRPr="00097639">
        <w:rPr>
          <w:sz w:val="24"/>
          <w:szCs w:val="24"/>
        </w:rPr>
        <w:lastRenderedPageBreak/>
        <w:t>(</w:t>
      </w:r>
      <w:r w:rsidR="007A3344">
        <w:rPr>
          <w:sz w:val="24"/>
          <w:szCs w:val="24"/>
        </w:rPr>
        <w:t xml:space="preserve">t.j. </w:t>
      </w:r>
      <w:r w:rsidRPr="00097639">
        <w:rPr>
          <w:sz w:val="24"/>
          <w:szCs w:val="24"/>
        </w:rPr>
        <w:t>Dz. U. 20</w:t>
      </w:r>
      <w:r w:rsidR="007A3344">
        <w:rPr>
          <w:sz w:val="24"/>
          <w:szCs w:val="24"/>
        </w:rPr>
        <w:t>23</w:t>
      </w:r>
      <w:r w:rsidRPr="00097639">
        <w:rPr>
          <w:sz w:val="24"/>
          <w:szCs w:val="24"/>
        </w:rPr>
        <w:t xml:space="preserve"> poz. </w:t>
      </w:r>
      <w:r w:rsidR="007A3344">
        <w:rPr>
          <w:sz w:val="24"/>
          <w:szCs w:val="24"/>
        </w:rPr>
        <w:t>1980)</w:t>
      </w:r>
      <w:r w:rsidRPr="00097639">
        <w:rPr>
          <w:sz w:val="24"/>
          <w:szCs w:val="24"/>
        </w:rPr>
        <w:t xml:space="preserve"> oraz aktów wykonawczych do niej.</w:t>
      </w:r>
    </w:p>
    <w:p w14:paraId="2DF8C908" w14:textId="77777777" w:rsidR="00117D1E" w:rsidRPr="00097639" w:rsidRDefault="00117D1E" w:rsidP="00C24C4F">
      <w:pPr>
        <w:pStyle w:val="Akapitzlist"/>
        <w:widowControl w:val="0"/>
        <w:numPr>
          <w:ilvl w:val="0"/>
          <w:numId w:val="16"/>
        </w:numPr>
        <w:tabs>
          <w:tab w:val="left" w:pos="0"/>
        </w:tabs>
        <w:suppressAutoHyphens/>
        <w:autoSpaceDN w:val="0"/>
        <w:spacing w:before="120" w:after="120" w:line="360" w:lineRule="auto"/>
        <w:jc w:val="both"/>
        <w:textAlignment w:val="baseline"/>
        <w:rPr>
          <w:sz w:val="24"/>
          <w:szCs w:val="24"/>
        </w:rPr>
      </w:pPr>
      <w:r w:rsidRPr="00097639">
        <w:rPr>
          <w:sz w:val="24"/>
          <w:szCs w:val="24"/>
        </w:rPr>
        <w:t>Rozporządzenia Ministra Zdrowia z dnia 26 lipca 2016 r. (Dz. U. z 2016 r. poz. 1154 ze zm.) w sprawie grup środków spożywczych przeznaczonych do sprzedaży dzieciom i młodzieży w jednostkach systemu oświaty oraz wymagań, jakie muszą spełniać środki spożywcze stosowane w ramach żywienia zbiorowego dzieci i młodzieży w tych jednostkach.</w:t>
      </w:r>
    </w:p>
    <w:p w14:paraId="3C451199" w14:textId="5BD739F2" w:rsidR="00B71FCF" w:rsidRPr="00097639" w:rsidRDefault="00425A58" w:rsidP="00C24C4F">
      <w:pPr>
        <w:tabs>
          <w:tab w:val="left" w:pos="0"/>
          <w:tab w:val="left" w:pos="360"/>
        </w:tabs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B71FCF" w:rsidRPr="00097639">
        <w:rPr>
          <w:rFonts w:ascii="Times New Roman" w:hAnsi="Times New Roman" w:cs="Times New Roman"/>
          <w:sz w:val="24"/>
          <w:szCs w:val="24"/>
        </w:rPr>
        <w:t xml:space="preserve">W przypadku wątpliwości </w:t>
      </w:r>
      <w:r w:rsidR="00486797" w:rsidRPr="00097639">
        <w:rPr>
          <w:rFonts w:ascii="Times New Roman" w:hAnsi="Times New Roman" w:cs="Times New Roman"/>
          <w:sz w:val="24"/>
          <w:szCs w:val="24"/>
        </w:rPr>
        <w:t>Zamawiającego</w:t>
      </w:r>
      <w:r w:rsidR="00B71FCF" w:rsidRPr="00097639">
        <w:rPr>
          <w:rFonts w:ascii="Times New Roman" w:hAnsi="Times New Roman" w:cs="Times New Roman"/>
          <w:sz w:val="24"/>
          <w:szCs w:val="24"/>
        </w:rPr>
        <w:t xml:space="preserve"> co do jakości dostarczanych produktów </w:t>
      </w:r>
      <w:r w:rsidR="00486797" w:rsidRPr="00097639">
        <w:rPr>
          <w:rFonts w:ascii="Times New Roman" w:hAnsi="Times New Roman" w:cs="Times New Roman"/>
          <w:sz w:val="24"/>
          <w:szCs w:val="24"/>
        </w:rPr>
        <w:t xml:space="preserve">Zamawiający </w:t>
      </w:r>
      <w:r w:rsidR="00B71FCF" w:rsidRPr="00097639">
        <w:rPr>
          <w:rFonts w:ascii="Times New Roman" w:hAnsi="Times New Roman" w:cs="Times New Roman"/>
          <w:sz w:val="24"/>
          <w:szCs w:val="24"/>
        </w:rPr>
        <w:t>może zażądać dokumentów potwierdzających ich jakość (zaświadczeń Państwowego Zakładu Higieny itp.) wraz ze wskazaniem producenta.</w:t>
      </w:r>
    </w:p>
    <w:p w14:paraId="40C0DE51" w14:textId="48962523" w:rsidR="00B71FCF" w:rsidRPr="0049136B" w:rsidRDefault="00425A58" w:rsidP="00C24C4F">
      <w:pPr>
        <w:tabs>
          <w:tab w:val="left" w:pos="0"/>
          <w:tab w:val="left" w:pos="360"/>
        </w:tabs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="00B71FCF" w:rsidRPr="0049136B">
        <w:rPr>
          <w:rFonts w:ascii="Times New Roman" w:hAnsi="Times New Roman" w:cs="Times New Roman"/>
          <w:sz w:val="24"/>
          <w:szCs w:val="24"/>
        </w:rPr>
        <w:t xml:space="preserve">Wykonawca </w:t>
      </w:r>
      <w:r w:rsidR="007A3344" w:rsidRPr="0049136B">
        <w:rPr>
          <w:rFonts w:ascii="Times New Roman" w:hAnsi="Times New Roman" w:cs="Times New Roman"/>
          <w:sz w:val="24"/>
          <w:szCs w:val="24"/>
        </w:rPr>
        <w:t>zobowiązany jest</w:t>
      </w:r>
      <w:r w:rsidR="00B71FCF" w:rsidRPr="0049136B">
        <w:rPr>
          <w:rFonts w:ascii="Times New Roman" w:hAnsi="Times New Roman" w:cs="Times New Roman"/>
          <w:sz w:val="24"/>
          <w:szCs w:val="24"/>
        </w:rPr>
        <w:t xml:space="preserve"> zachować wymagane przepisami warunki transportu </w:t>
      </w:r>
      <w:r w:rsidR="00B71FCF" w:rsidRPr="0049136B">
        <w:rPr>
          <w:rFonts w:ascii="Times New Roman" w:hAnsi="Times New Roman" w:cs="Times New Roman"/>
          <w:sz w:val="24"/>
          <w:szCs w:val="24"/>
        </w:rPr>
        <w:br/>
        <w:t>i przechowywania, dostarczanego towaru.</w:t>
      </w:r>
    </w:p>
    <w:p w14:paraId="421DAB0F" w14:textId="27E38E5D" w:rsidR="00B71FCF" w:rsidRPr="00097639" w:rsidRDefault="00425A58" w:rsidP="00C24C4F">
      <w:pPr>
        <w:tabs>
          <w:tab w:val="left" w:pos="0"/>
          <w:tab w:val="left" w:pos="360"/>
        </w:tabs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="00B71FCF" w:rsidRPr="00097639">
        <w:rPr>
          <w:rFonts w:ascii="Times New Roman" w:hAnsi="Times New Roman" w:cs="Times New Roman"/>
          <w:sz w:val="24"/>
          <w:szCs w:val="24"/>
        </w:rPr>
        <w:t>Każda dostawa towaru wymagającego załączenia handlowego dokumentu identyfikacyjnego musi posiadać taki dokument.</w:t>
      </w:r>
    </w:p>
    <w:p w14:paraId="07382BEE" w14:textId="1E0D235C" w:rsidR="00117D1E" w:rsidRPr="00097639" w:rsidRDefault="00425A58" w:rsidP="00C24C4F">
      <w:pPr>
        <w:tabs>
          <w:tab w:val="left" w:pos="0"/>
          <w:tab w:val="left" w:pos="360"/>
        </w:tabs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="00117D1E" w:rsidRPr="00097639">
        <w:rPr>
          <w:rFonts w:ascii="Times New Roman" w:hAnsi="Times New Roman" w:cs="Times New Roman"/>
          <w:sz w:val="24"/>
          <w:szCs w:val="24"/>
        </w:rPr>
        <w:t>Towar musi być świeży, najwyższej jakości, przewożony zgodnie z wymaganiami HACCP, posiadać świadectwa jakości i termin przydatności do spożycia.</w:t>
      </w:r>
    </w:p>
    <w:p w14:paraId="10F9F5E6" w14:textId="646BCEDE" w:rsidR="00117D1E" w:rsidRPr="00097639" w:rsidRDefault="00425A58" w:rsidP="00C24C4F">
      <w:pPr>
        <w:tabs>
          <w:tab w:val="left" w:pos="0"/>
          <w:tab w:val="left" w:pos="360"/>
        </w:tabs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="00117D1E" w:rsidRPr="00097639">
        <w:rPr>
          <w:rFonts w:ascii="Times New Roman" w:hAnsi="Times New Roman" w:cs="Times New Roman"/>
          <w:sz w:val="24"/>
          <w:szCs w:val="24"/>
        </w:rPr>
        <w:t>Dostarczane do Zamawiającego artykuły spożywcze muszą być transportowane zgodnie z przepisami sanitarno-epidemiologicznymi. Artykuły spożywcze objęte tą umową muszą spełniać wymagania norm PN. Dowóz dostaw zgodnie z zasadami GMP i GHP. Realizację dostaw dostawca gwarantuje własnym transportem i na własny koszt – spełniającym obowiązujące wymagania sanitarne do przewozu żywności dla środków transportu art. spożywczych.</w:t>
      </w:r>
    </w:p>
    <w:p w14:paraId="605B2104" w14:textId="60837377" w:rsidR="00117D1E" w:rsidRPr="00425A58" w:rsidRDefault="00425A58" w:rsidP="00C24C4F">
      <w:pPr>
        <w:widowControl w:val="0"/>
        <w:tabs>
          <w:tab w:val="left" w:pos="0"/>
          <w:tab w:val="left" w:pos="360"/>
        </w:tabs>
        <w:suppressAutoHyphens/>
        <w:autoSpaceDN w:val="0"/>
        <w:spacing w:line="360" w:lineRule="auto"/>
        <w:jc w:val="both"/>
        <w:textAlignment w:val="baseline"/>
        <w:rPr>
          <w:rStyle w:val="fontstyle01"/>
          <w:rFonts w:ascii="Times New Roman" w:hAnsi="Times New Roman"/>
          <w:color w:val="auto"/>
        </w:rPr>
      </w:pPr>
      <w:r>
        <w:rPr>
          <w:rStyle w:val="fontstyle01"/>
          <w:rFonts w:ascii="Times New Roman" w:hAnsi="Times New Roman"/>
          <w:color w:val="auto"/>
        </w:rPr>
        <w:t xml:space="preserve">8. </w:t>
      </w:r>
      <w:r w:rsidR="00117D1E" w:rsidRPr="00425A58">
        <w:rPr>
          <w:rStyle w:val="fontstyle01"/>
          <w:rFonts w:ascii="Times New Roman" w:hAnsi="Times New Roman"/>
          <w:color w:val="auto"/>
        </w:rPr>
        <w:t xml:space="preserve">Wykonawca odpowiada za stan jakościowy dostarczanych artykułów spożywczych. Wykonawca dostarczy </w:t>
      </w:r>
      <w:r w:rsidR="0049136B" w:rsidRPr="00425A58">
        <w:rPr>
          <w:rStyle w:val="fontstyle01"/>
          <w:rFonts w:ascii="Times New Roman" w:hAnsi="Times New Roman"/>
          <w:color w:val="auto"/>
        </w:rPr>
        <w:t xml:space="preserve">na wniosek Zamawiającego </w:t>
      </w:r>
      <w:r w:rsidR="00117D1E" w:rsidRPr="00425A58">
        <w:rPr>
          <w:rStyle w:val="fontstyle01"/>
          <w:rFonts w:ascii="Times New Roman" w:hAnsi="Times New Roman"/>
          <w:color w:val="auto"/>
        </w:rPr>
        <w:t>dokumentację dotyczącą artykułów spożywczych, w tym pochodzenie producenta i daty produkcji, świadectwo kontroli jakości – HDI (Handlowy Dokument Identyfikacyjny).</w:t>
      </w:r>
    </w:p>
    <w:p w14:paraId="230E7397" w14:textId="7A7697CF" w:rsidR="00117D1E" w:rsidRPr="00425A58" w:rsidRDefault="00425A58" w:rsidP="00C24C4F">
      <w:pPr>
        <w:widowControl w:val="0"/>
        <w:tabs>
          <w:tab w:val="left" w:pos="0"/>
          <w:tab w:val="left" w:pos="360"/>
        </w:tabs>
        <w:suppressAutoHyphens/>
        <w:autoSpaceDN w:val="0"/>
        <w:spacing w:line="360" w:lineRule="auto"/>
        <w:jc w:val="both"/>
        <w:textAlignment w:val="baseline"/>
        <w:rPr>
          <w:rStyle w:val="fontstyle01"/>
          <w:rFonts w:ascii="Times New Roman" w:hAnsi="Times New Roman"/>
          <w:color w:val="auto"/>
        </w:rPr>
      </w:pPr>
      <w:r>
        <w:rPr>
          <w:rStyle w:val="fontstyle01"/>
          <w:rFonts w:ascii="Times New Roman" w:hAnsi="Times New Roman"/>
          <w:color w:val="auto"/>
        </w:rPr>
        <w:t xml:space="preserve">9. </w:t>
      </w:r>
      <w:r w:rsidR="00117D1E" w:rsidRPr="00425A58">
        <w:rPr>
          <w:rStyle w:val="fontstyle01"/>
          <w:rFonts w:ascii="Times New Roman" w:hAnsi="Times New Roman"/>
          <w:color w:val="auto"/>
        </w:rPr>
        <w:t>Dostarczane artykuły spożywcze muszą posiadać odpowiednie oznakowanie, a zwłaszcza termin przydatności do spożycia i datę minimalnej trwałości, czytelność i trwałość znakowania.</w:t>
      </w:r>
    </w:p>
    <w:p w14:paraId="7C753939" w14:textId="61AAAC5B" w:rsidR="00B71FCF" w:rsidRPr="00F75AE6" w:rsidRDefault="00425A58" w:rsidP="00C24C4F">
      <w:pPr>
        <w:pStyle w:val="Default"/>
        <w:tabs>
          <w:tab w:val="left" w:pos="360"/>
        </w:tabs>
        <w:spacing w:line="360" w:lineRule="auto"/>
        <w:jc w:val="both"/>
        <w:rPr>
          <w:color w:val="auto"/>
        </w:rPr>
      </w:pPr>
      <w:r>
        <w:rPr>
          <w:rFonts w:eastAsia="Calibri"/>
          <w:color w:val="auto"/>
          <w:lang w:eastAsia="en-US"/>
        </w:rPr>
        <w:t xml:space="preserve">10. </w:t>
      </w:r>
      <w:r w:rsidR="00B71FCF" w:rsidRPr="00097639">
        <w:rPr>
          <w:rFonts w:eastAsia="Calibri"/>
          <w:color w:val="auto"/>
          <w:lang w:eastAsia="en-US"/>
        </w:rPr>
        <w:t>Kupujący może dokonywać zmian w zakresie rodzaju zamawianych artykułów.</w:t>
      </w:r>
      <w:r w:rsidR="00B71FCF" w:rsidRPr="00097639">
        <w:rPr>
          <w:color w:val="auto"/>
        </w:rPr>
        <w:t xml:space="preserve">  Zmiany mogą polegać na zwiększeniu lub zmniejszeniu ilości i wartości danego rodzaju </w:t>
      </w:r>
      <w:r w:rsidR="00B71FCF" w:rsidRPr="00097639">
        <w:rPr>
          <w:rFonts w:eastAsia="Calibri"/>
          <w:color w:val="auto"/>
          <w:lang w:eastAsia="en-US"/>
        </w:rPr>
        <w:t>artykułów</w:t>
      </w:r>
      <w:r w:rsidR="00B71FCF" w:rsidRPr="00097639">
        <w:rPr>
          <w:color w:val="auto"/>
        </w:rPr>
        <w:t xml:space="preserve"> kosztem odpowiednio zmniejszenia lub zwiększenia ilości i wartości innych rodzajów artykułów. Zmiany nie mogą przekroczyć </w:t>
      </w:r>
      <w:r w:rsidR="00E326C4">
        <w:rPr>
          <w:color w:val="auto"/>
        </w:rPr>
        <w:t>3</w:t>
      </w:r>
      <w:r w:rsidR="00B71FCF" w:rsidRPr="00097639">
        <w:rPr>
          <w:color w:val="auto"/>
        </w:rPr>
        <w:t>0 % ilości i wartości poszczególnych rodzajów artykułów oraz nie mogą spowodować zwiększenia ceny Sprzedawcy.</w:t>
      </w:r>
      <w:r w:rsidR="00585D4C">
        <w:rPr>
          <w:color w:val="auto"/>
        </w:rPr>
        <w:t xml:space="preserve"> </w:t>
      </w:r>
      <w:r w:rsidR="00585D4C" w:rsidRPr="00F75AE6">
        <w:rPr>
          <w:color w:val="auto"/>
        </w:rPr>
        <w:t>Cena jednostkowa ustalana będzie według zał</w:t>
      </w:r>
      <w:r w:rsidR="00F75AE6" w:rsidRPr="00F75AE6">
        <w:rPr>
          <w:color w:val="auto"/>
        </w:rPr>
        <w:t>ącznika nr</w:t>
      </w:r>
      <w:r w:rsidR="00585D4C" w:rsidRPr="00F75AE6">
        <w:rPr>
          <w:color w:val="auto"/>
        </w:rPr>
        <w:t xml:space="preserve"> 1 do umowy.</w:t>
      </w:r>
    </w:p>
    <w:p w14:paraId="382149F3" w14:textId="0733D1C7" w:rsidR="00B71FCF" w:rsidRPr="00097639" w:rsidRDefault="00425A58" w:rsidP="00425A58">
      <w:pPr>
        <w:pStyle w:val="Default"/>
        <w:tabs>
          <w:tab w:val="left" w:pos="360"/>
        </w:tabs>
        <w:spacing w:line="360" w:lineRule="auto"/>
        <w:jc w:val="both"/>
        <w:rPr>
          <w:color w:val="auto"/>
        </w:rPr>
      </w:pPr>
      <w:r>
        <w:rPr>
          <w:color w:val="auto"/>
        </w:rPr>
        <w:lastRenderedPageBreak/>
        <w:t xml:space="preserve">11. </w:t>
      </w:r>
      <w:r w:rsidR="00B71FCF" w:rsidRPr="00097639">
        <w:rPr>
          <w:color w:val="auto"/>
        </w:rPr>
        <w:t>Kupujący zastrzega sobie prawo niewykorzystania całej kwoty, o której mowa w § 3ust.</w:t>
      </w:r>
      <w:r w:rsidR="00780ED5" w:rsidRPr="00097639">
        <w:rPr>
          <w:color w:val="auto"/>
        </w:rPr>
        <w:t xml:space="preserve">1 </w:t>
      </w:r>
      <w:r w:rsidR="00B71FCF" w:rsidRPr="00097639">
        <w:rPr>
          <w:color w:val="auto"/>
        </w:rPr>
        <w:t>Sprzedający w takim przypadku nie będzie dochodził od Kupując</w:t>
      </w:r>
      <w:r w:rsidR="00486797" w:rsidRPr="00097639">
        <w:rPr>
          <w:color w:val="auto"/>
        </w:rPr>
        <w:t>ego</w:t>
      </w:r>
      <w:r w:rsidR="00B71FCF" w:rsidRPr="00097639">
        <w:rPr>
          <w:color w:val="auto"/>
        </w:rPr>
        <w:t xml:space="preserve"> z tego tytułu żadnych roszczeń, przy czym </w:t>
      </w:r>
      <w:r w:rsidR="00B71FCF" w:rsidRPr="00097639">
        <w:rPr>
          <w:rFonts w:eastAsia="Calibri"/>
          <w:color w:val="auto"/>
          <w:lang w:eastAsia="en-US"/>
        </w:rPr>
        <w:t>Kupujący</w:t>
      </w:r>
      <w:r w:rsidR="00B71FCF" w:rsidRPr="00097639">
        <w:rPr>
          <w:color w:val="auto"/>
        </w:rPr>
        <w:t xml:space="preserve"> gwarantuje realizację dostaw stanowiących przedmiot umowy, na poziomie nie niższym niż </w:t>
      </w:r>
      <w:r w:rsidR="00E326C4">
        <w:rPr>
          <w:color w:val="auto"/>
        </w:rPr>
        <w:t>7</w:t>
      </w:r>
      <w:r w:rsidR="00B71FCF" w:rsidRPr="00097639">
        <w:rPr>
          <w:color w:val="auto"/>
        </w:rPr>
        <w:t xml:space="preserve">0 %  kwoty określonej w § 3 ust. 1. </w:t>
      </w:r>
      <w:r w:rsidR="005E3525" w:rsidRPr="00097639">
        <w:rPr>
          <w:color w:val="auto"/>
        </w:rPr>
        <w:t>Z zastrzeżeniem ust. 1</w:t>
      </w:r>
      <w:r w:rsidR="0085171B">
        <w:rPr>
          <w:color w:val="auto"/>
        </w:rPr>
        <w:t>5</w:t>
      </w:r>
    </w:p>
    <w:p w14:paraId="701ECE0F" w14:textId="0F3AEBA0" w:rsidR="005E3525" w:rsidRPr="00097639" w:rsidRDefault="00425A58" w:rsidP="00425A58">
      <w:pPr>
        <w:pStyle w:val="Default"/>
        <w:tabs>
          <w:tab w:val="left" w:pos="360"/>
        </w:tabs>
        <w:spacing w:line="360" w:lineRule="auto"/>
        <w:jc w:val="both"/>
        <w:rPr>
          <w:color w:val="auto"/>
        </w:rPr>
      </w:pPr>
      <w:r>
        <w:rPr>
          <w:color w:val="auto"/>
        </w:rPr>
        <w:t xml:space="preserve">12. </w:t>
      </w:r>
      <w:r w:rsidR="005E3525" w:rsidRPr="00097639">
        <w:rPr>
          <w:color w:val="auto"/>
        </w:rPr>
        <w:t xml:space="preserve">W przypadku zaprzestania / zawieszenia funkcjonowania Wykonawcy  np. przejścia na pracę zdalną, </w:t>
      </w:r>
      <w:r w:rsidR="00585D4C" w:rsidRPr="00F75AE6">
        <w:rPr>
          <w:color w:val="auto"/>
        </w:rPr>
        <w:t>Zamawiający</w:t>
      </w:r>
      <w:r w:rsidR="00585D4C" w:rsidRPr="00585D4C">
        <w:rPr>
          <w:color w:val="FF0000"/>
        </w:rPr>
        <w:t xml:space="preserve"> </w:t>
      </w:r>
      <w:r w:rsidR="005E3525" w:rsidRPr="00097639">
        <w:rPr>
          <w:color w:val="auto"/>
        </w:rPr>
        <w:t>zastrzega, że nie będzie realizował zamówień, przy czym gwarantuje dla Wykonawcy wynagrodzenie na poziomie 30% wartości całości zamówienia brutto określonej w § 3 ust. 1.</w:t>
      </w:r>
    </w:p>
    <w:p w14:paraId="68D40D08" w14:textId="188BF5F5" w:rsidR="00B71FCF" w:rsidRPr="00425A58" w:rsidRDefault="00425A58" w:rsidP="00425A58">
      <w:pPr>
        <w:widowControl w:val="0"/>
        <w:tabs>
          <w:tab w:val="left" w:pos="0"/>
          <w:tab w:val="left" w:pos="360"/>
        </w:tabs>
        <w:suppressAutoHyphens/>
        <w:autoSpaceDN w:val="0"/>
        <w:spacing w:line="36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425A58">
        <w:rPr>
          <w:rFonts w:ascii="Times New Roman" w:hAnsi="Times New Roman" w:cs="Times New Roman"/>
          <w:sz w:val="24"/>
          <w:szCs w:val="24"/>
        </w:rPr>
        <w:t>13.</w:t>
      </w:r>
      <w:r>
        <w:rPr>
          <w:sz w:val="24"/>
          <w:szCs w:val="24"/>
        </w:rPr>
        <w:t xml:space="preserve"> </w:t>
      </w:r>
      <w:r w:rsidR="00117D1E" w:rsidRPr="00425A58">
        <w:rPr>
          <w:rFonts w:ascii="Times New Roman" w:hAnsi="Times New Roman" w:cs="Times New Roman"/>
          <w:sz w:val="24"/>
          <w:szCs w:val="24"/>
        </w:rPr>
        <w:t>Zamawiający uprawniony jest do skorzystania z opcji, polegającej na możliwości rozszerzenia zamówienia podstawowego zdefiniowanego w zakresie rodzaju asortymentu, ilości i cen jednostkowych w formularzu cenowym stanowiącym Załącznik nr 1 do umowy na warunkach niniejszej umowy,  o dodatkowy zakres za dodatkowym wynagrodzeniem z  zastrzeżeniem, że zakres opcji nie może przekroczyć 30 % ilości artykułów spożywczych określonych w Załączniku nr 1 do umowy , a wynagrodzenie Wykonawcy z tytułu realizacji zamówienia w ramach opcji będzie nie większe niż 30% wartości wynagrodzenia Wykonawcy z tytułu realizacji zamówienia podstawowego, o którym mowa w § 3 ust. 1 umowy oraz ceny jednostkowe dla zamówienia realizowanego w ramach opcji będą takie same jak ceny jednostkowe określone dla zamówienia podstawowego.</w:t>
      </w:r>
    </w:p>
    <w:p w14:paraId="2A04E837" w14:textId="6CF671FB" w:rsidR="00B71FCF" w:rsidRPr="00097639" w:rsidRDefault="00425A58" w:rsidP="00425A58">
      <w:pPr>
        <w:pStyle w:val="Tekstpodstawowy"/>
        <w:tabs>
          <w:tab w:val="left" w:pos="360"/>
        </w:tabs>
        <w:spacing w:line="360" w:lineRule="auto"/>
        <w:ind w:right="40"/>
        <w:rPr>
          <w:color w:val="auto"/>
        </w:rPr>
      </w:pPr>
      <w:r>
        <w:rPr>
          <w:rFonts w:eastAsia="Calibri"/>
          <w:color w:val="auto"/>
          <w:lang w:eastAsia="en-US"/>
        </w:rPr>
        <w:t xml:space="preserve">14. </w:t>
      </w:r>
      <w:r w:rsidR="00B71FCF" w:rsidRPr="00097639">
        <w:rPr>
          <w:rFonts w:eastAsia="Calibri"/>
          <w:color w:val="auto"/>
          <w:lang w:eastAsia="en-US"/>
        </w:rPr>
        <w:t>Warunkiem uruchomienia prawa opcji jest o</w:t>
      </w:r>
      <w:r w:rsidR="00B71FCF" w:rsidRPr="00097639">
        <w:rPr>
          <w:rFonts w:eastAsia="TimesNewRoman"/>
          <w:color w:val="auto"/>
          <w:lang w:eastAsia="en-US"/>
        </w:rPr>
        <w:t>ś</w:t>
      </w:r>
      <w:r w:rsidR="00B71FCF" w:rsidRPr="00097639">
        <w:rPr>
          <w:rFonts w:eastAsia="Calibri"/>
          <w:color w:val="auto"/>
          <w:lang w:eastAsia="en-US"/>
        </w:rPr>
        <w:t>wiadczenie woli Kupującego, złożone Sprzedawcy w formie pisemnej.</w:t>
      </w:r>
    </w:p>
    <w:p w14:paraId="194D4692" w14:textId="4CA2872B" w:rsidR="00B71FCF" w:rsidRPr="00097639" w:rsidRDefault="00425A58" w:rsidP="00425A58">
      <w:pPr>
        <w:pStyle w:val="Tekstpodstawowy"/>
        <w:tabs>
          <w:tab w:val="left" w:pos="360"/>
        </w:tabs>
        <w:autoSpaceDE w:val="0"/>
        <w:autoSpaceDN w:val="0"/>
        <w:adjustRightInd w:val="0"/>
        <w:spacing w:line="360" w:lineRule="auto"/>
        <w:ind w:right="40"/>
        <w:rPr>
          <w:color w:val="auto"/>
        </w:rPr>
      </w:pPr>
      <w:r>
        <w:rPr>
          <w:color w:val="auto"/>
        </w:rPr>
        <w:t xml:space="preserve">15. </w:t>
      </w:r>
      <w:r w:rsidR="00B71FCF" w:rsidRPr="00097639">
        <w:rPr>
          <w:color w:val="auto"/>
        </w:rPr>
        <w:t>Prawo opcji jest uprawnieniem Kupującego, z którego mo</w:t>
      </w:r>
      <w:r w:rsidR="00B71FCF" w:rsidRPr="00097639">
        <w:rPr>
          <w:rFonts w:eastAsia="TimesNewRoman"/>
          <w:color w:val="auto"/>
        </w:rPr>
        <w:t>ż</w:t>
      </w:r>
      <w:r w:rsidR="00B71FCF" w:rsidRPr="00097639">
        <w:rPr>
          <w:color w:val="auto"/>
        </w:rPr>
        <w:t>e, ale nie musi skorzysta</w:t>
      </w:r>
      <w:r w:rsidR="00B71FCF" w:rsidRPr="00097639">
        <w:rPr>
          <w:rFonts w:eastAsia="TimesNewRoman"/>
          <w:color w:val="auto"/>
        </w:rPr>
        <w:t xml:space="preserve">ć </w:t>
      </w:r>
      <w:r w:rsidR="00B71FCF" w:rsidRPr="00097639">
        <w:rPr>
          <w:rFonts w:eastAsia="TimesNewRoman"/>
          <w:color w:val="auto"/>
        </w:rPr>
        <w:br/>
      </w:r>
      <w:r w:rsidR="00B71FCF" w:rsidRPr="00097639">
        <w:rPr>
          <w:color w:val="auto"/>
        </w:rPr>
        <w:t xml:space="preserve">w ramach realizacji niniejszej umowy. W przypadku nie skorzystania przez Kupującego </w:t>
      </w:r>
      <w:r w:rsidR="00B71FCF" w:rsidRPr="00097639">
        <w:rPr>
          <w:color w:val="auto"/>
        </w:rPr>
        <w:br/>
        <w:t>z prawa opcji, Sprzedawcy nie przysługuj</w:t>
      </w:r>
      <w:r w:rsidR="00B71FCF" w:rsidRPr="00097639">
        <w:rPr>
          <w:rFonts w:eastAsia="TimesNewRoman"/>
          <w:color w:val="auto"/>
        </w:rPr>
        <w:t>ą ż</w:t>
      </w:r>
      <w:r w:rsidR="00B71FCF" w:rsidRPr="00097639">
        <w:rPr>
          <w:color w:val="auto"/>
        </w:rPr>
        <w:t>adne roszczenia z tego tytułu.</w:t>
      </w:r>
    </w:p>
    <w:p w14:paraId="4499188B" w14:textId="764A9FA6" w:rsidR="00B71FCF" w:rsidRPr="00097639" w:rsidRDefault="00425A58" w:rsidP="00425A58">
      <w:pPr>
        <w:tabs>
          <w:tab w:val="left" w:pos="0"/>
          <w:tab w:val="left" w:pos="360"/>
        </w:tabs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16. </w:t>
      </w:r>
      <w:r w:rsidR="00006223" w:rsidRPr="00097639">
        <w:rPr>
          <w:rFonts w:ascii="Times New Roman" w:hAnsi="Times New Roman" w:cs="Times New Roman"/>
          <w:sz w:val="24"/>
          <w:szCs w:val="24"/>
        </w:rPr>
        <w:t>Zamawiający</w:t>
      </w:r>
      <w:r w:rsidR="00B71FCF" w:rsidRPr="00097639">
        <w:rPr>
          <w:rFonts w:ascii="Times New Roman" w:hAnsi="Times New Roman" w:cs="Times New Roman"/>
          <w:sz w:val="24"/>
          <w:szCs w:val="24"/>
        </w:rPr>
        <w:t xml:space="preserve"> przewiduje udzielenie zamówień uzupełniających.</w:t>
      </w:r>
    </w:p>
    <w:p w14:paraId="404F6D9A" w14:textId="77777777" w:rsidR="00B71FCF" w:rsidRDefault="00B71FCF" w:rsidP="00097639">
      <w:pPr>
        <w:tabs>
          <w:tab w:val="left" w:pos="0"/>
        </w:tabs>
        <w:suppressAutoHyphens/>
        <w:spacing w:after="0" w:line="360" w:lineRule="auto"/>
        <w:ind w:left="397"/>
        <w:jc w:val="both"/>
        <w:rPr>
          <w:rFonts w:ascii="Times New Roman" w:hAnsi="Times New Roman" w:cs="Times New Roman"/>
          <w:sz w:val="24"/>
          <w:szCs w:val="24"/>
        </w:rPr>
      </w:pPr>
    </w:p>
    <w:p w14:paraId="182E05E1" w14:textId="77777777" w:rsidR="00C24C4F" w:rsidRPr="00097639" w:rsidRDefault="00C24C4F" w:rsidP="00097639">
      <w:pPr>
        <w:tabs>
          <w:tab w:val="left" w:pos="0"/>
        </w:tabs>
        <w:suppressAutoHyphens/>
        <w:spacing w:after="0" w:line="360" w:lineRule="auto"/>
        <w:ind w:left="397"/>
        <w:jc w:val="both"/>
        <w:rPr>
          <w:rFonts w:ascii="Times New Roman" w:hAnsi="Times New Roman" w:cs="Times New Roman"/>
          <w:sz w:val="24"/>
          <w:szCs w:val="24"/>
        </w:rPr>
      </w:pPr>
    </w:p>
    <w:p w14:paraId="422C965F" w14:textId="77777777" w:rsidR="00B71FCF" w:rsidRPr="007A3344" w:rsidRDefault="00B71FCF" w:rsidP="00E20A0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A3344">
        <w:rPr>
          <w:rFonts w:ascii="Times New Roman" w:hAnsi="Times New Roman" w:cs="Times New Roman"/>
          <w:b/>
          <w:bCs/>
          <w:sz w:val="24"/>
          <w:szCs w:val="24"/>
        </w:rPr>
        <w:t>§ 2</w:t>
      </w:r>
    </w:p>
    <w:p w14:paraId="439183CB" w14:textId="77777777" w:rsidR="00B71FCF" w:rsidRDefault="00B71FCF" w:rsidP="00E20A0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7639">
        <w:rPr>
          <w:rFonts w:ascii="Times New Roman" w:hAnsi="Times New Roman" w:cs="Times New Roman"/>
          <w:b/>
          <w:sz w:val="24"/>
          <w:szCs w:val="24"/>
        </w:rPr>
        <w:t>Zamawianie i dostarczanie przedmiotu umowy</w:t>
      </w:r>
    </w:p>
    <w:p w14:paraId="4079CEF3" w14:textId="77777777" w:rsidR="007A3344" w:rsidRPr="00097639" w:rsidRDefault="007A3344" w:rsidP="007A3344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C050FB4" w14:textId="5799340A" w:rsidR="00B71FCF" w:rsidRPr="00FB2C3B" w:rsidRDefault="00B911DC" w:rsidP="00FB2C3B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C25761">
        <w:rPr>
          <w:rFonts w:ascii="Times New Roman" w:hAnsi="Times New Roman"/>
          <w:sz w:val="24"/>
          <w:szCs w:val="24"/>
        </w:rPr>
        <w:t xml:space="preserve">Termin realizacji zamówienia:  </w:t>
      </w:r>
      <w:r w:rsidR="00C25761">
        <w:rPr>
          <w:rFonts w:ascii="Times New Roman" w:hAnsi="Times New Roman"/>
          <w:b/>
          <w:bCs/>
          <w:sz w:val="24"/>
          <w:szCs w:val="24"/>
        </w:rPr>
        <w:t>od 02.01.2026 r.</w:t>
      </w:r>
      <w:r w:rsidR="00C25761">
        <w:rPr>
          <w:rFonts w:ascii="Times New Roman" w:hAnsi="Times New Roman"/>
          <w:sz w:val="24"/>
          <w:szCs w:val="24"/>
        </w:rPr>
        <w:t xml:space="preserve"> </w:t>
      </w:r>
      <w:r w:rsidR="00C25761">
        <w:rPr>
          <w:rFonts w:ascii="Times New Roman" w:hAnsi="Times New Roman"/>
          <w:b/>
          <w:bCs/>
          <w:sz w:val="24"/>
          <w:szCs w:val="24"/>
        </w:rPr>
        <w:t>do 31.12.2026 r.</w:t>
      </w:r>
      <w:r w:rsidR="00C25761">
        <w:rPr>
          <w:rFonts w:ascii="Times New Roman" w:hAnsi="Times New Roman"/>
          <w:sz w:val="24"/>
          <w:szCs w:val="24"/>
        </w:rPr>
        <w:t xml:space="preserve"> </w:t>
      </w:r>
      <w:r w:rsidR="00C25761">
        <w:rPr>
          <w:rFonts w:ascii="Times New Roman" w:hAnsi="Times New Roman"/>
          <w:b/>
          <w:bCs/>
          <w:sz w:val="24"/>
          <w:szCs w:val="24"/>
        </w:rPr>
        <w:t>(zgodnie z organizacją roku szkolnego).</w:t>
      </w:r>
    </w:p>
    <w:p w14:paraId="0938348D" w14:textId="08C23364" w:rsidR="00B71FCF" w:rsidRPr="00097639" w:rsidRDefault="00FB2C3B" w:rsidP="00FB2C3B">
      <w:pPr>
        <w:tabs>
          <w:tab w:val="left" w:pos="0"/>
        </w:tabs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2. </w:t>
      </w:r>
      <w:r w:rsidR="00B71FCF" w:rsidRPr="00097639">
        <w:rPr>
          <w:rFonts w:ascii="Times New Roman" w:hAnsi="Times New Roman" w:cs="Times New Roman"/>
          <w:bCs/>
          <w:sz w:val="24"/>
          <w:szCs w:val="24"/>
        </w:rPr>
        <w:t>Dostawa będzie realizowana tylko w okresie trwania zajęć dydaktyczno- wychowawczych</w:t>
      </w:r>
      <w:r w:rsidR="00117D1E" w:rsidRPr="00097639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015080" w:rsidRPr="00097639">
        <w:rPr>
          <w:rFonts w:ascii="Times New Roman" w:hAnsi="Times New Roman" w:cs="Times New Roman"/>
          <w:bCs/>
          <w:sz w:val="24"/>
          <w:szCs w:val="24"/>
        </w:rPr>
        <w:t>do godziny 13.00</w:t>
      </w:r>
      <w:r w:rsidR="00117D1E" w:rsidRPr="00097639">
        <w:rPr>
          <w:rFonts w:ascii="Times New Roman" w:hAnsi="Times New Roman" w:cs="Times New Roman"/>
          <w:bCs/>
          <w:sz w:val="24"/>
          <w:szCs w:val="24"/>
        </w:rPr>
        <w:t xml:space="preserve"> dnia następującego po dniu złożenia zamówienia.</w:t>
      </w:r>
    </w:p>
    <w:p w14:paraId="4C44B5A0" w14:textId="22D1DEFA" w:rsidR="00B71FCF" w:rsidRPr="00097639" w:rsidRDefault="00FB2C3B" w:rsidP="00FB2C3B">
      <w:pPr>
        <w:tabs>
          <w:tab w:val="left" w:pos="0"/>
        </w:tabs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006223" w:rsidRPr="00097639">
        <w:rPr>
          <w:rFonts w:ascii="Times New Roman" w:hAnsi="Times New Roman" w:cs="Times New Roman"/>
          <w:sz w:val="24"/>
          <w:szCs w:val="24"/>
        </w:rPr>
        <w:t>Zamawiający</w:t>
      </w:r>
      <w:r w:rsidR="00B71FCF" w:rsidRPr="00097639">
        <w:rPr>
          <w:rFonts w:ascii="Times New Roman" w:hAnsi="Times New Roman" w:cs="Times New Roman"/>
          <w:sz w:val="24"/>
          <w:szCs w:val="24"/>
        </w:rPr>
        <w:t xml:space="preserve"> powiadomi e-mailowo</w:t>
      </w:r>
      <w:r w:rsidR="00F75AE6">
        <w:rPr>
          <w:rFonts w:ascii="Times New Roman" w:hAnsi="Times New Roman" w:cs="Times New Roman"/>
          <w:sz w:val="24"/>
          <w:szCs w:val="24"/>
        </w:rPr>
        <w:t xml:space="preserve"> bądź telefonicznie</w:t>
      </w:r>
      <w:r w:rsidR="00B71FCF" w:rsidRPr="00097639">
        <w:rPr>
          <w:rFonts w:ascii="Times New Roman" w:hAnsi="Times New Roman" w:cs="Times New Roman"/>
          <w:sz w:val="24"/>
          <w:szCs w:val="24"/>
        </w:rPr>
        <w:t xml:space="preserve"> Wykonawcę o terminie dostawy oraz wskaże zamawiane produkty z podaniem ilości.</w:t>
      </w:r>
    </w:p>
    <w:p w14:paraId="02F8A201" w14:textId="7881E54F" w:rsidR="00B71FCF" w:rsidRPr="00097639" w:rsidRDefault="00FB2C3B" w:rsidP="00FB2C3B">
      <w:pPr>
        <w:tabs>
          <w:tab w:val="left" w:pos="0"/>
        </w:tabs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4. </w:t>
      </w:r>
      <w:r w:rsidR="00B71FCF" w:rsidRPr="00097639">
        <w:rPr>
          <w:rFonts w:ascii="Times New Roman" w:hAnsi="Times New Roman" w:cs="Times New Roman"/>
          <w:sz w:val="24"/>
          <w:szCs w:val="24"/>
        </w:rPr>
        <w:t xml:space="preserve">Do składania zamówień i odbioru dostaw  ze strony </w:t>
      </w:r>
      <w:r w:rsidR="00006223" w:rsidRPr="00097639">
        <w:rPr>
          <w:rFonts w:ascii="Times New Roman" w:hAnsi="Times New Roman" w:cs="Times New Roman"/>
          <w:sz w:val="24"/>
          <w:szCs w:val="24"/>
        </w:rPr>
        <w:t>Zamawiającego</w:t>
      </w:r>
      <w:r w:rsidR="00B71FCF" w:rsidRPr="00097639">
        <w:rPr>
          <w:rFonts w:ascii="Times New Roman" w:hAnsi="Times New Roman" w:cs="Times New Roman"/>
          <w:sz w:val="24"/>
          <w:szCs w:val="24"/>
        </w:rPr>
        <w:t xml:space="preserve"> upoważniona jest: </w:t>
      </w:r>
      <w:r w:rsidR="00E345B4" w:rsidRPr="00533F15">
        <w:rPr>
          <w:rFonts w:ascii="Times New Roman" w:hAnsi="Times New Roman" w:cs="Times New Roman"/>
          <w:color w:val="EE0000"/>
          <w:sz w:val="24"/>
          <w:szCs w:val="24"/>
        </w:rPr>
        <w:t>…………………………</w:t>
      </w:r>
      <w:r>
        <w:rPr>
          <w:rFonts w:ascii="Times New Roman" w:hAnsi="Times New Roman" w:cs="Times New Roman"/>
          <w:color w:val="EE0000"/>
          <w:sz w:val="24"/>
          <w:szCs w:val="24"/>
        </w:rPr>
        <w:t>………..</w:t>
      </w:r>
      <w:r w:rsidR="00E345B4" w:rsidRPr="00533F15">
        <w:rPr>
          <w:rFonts w:ascii="Times New Roman" w:hAnsi="Times New Roman" w:cs="Times New Roman"/>
          <w:color w:val="EE0000"/>
          <w:sz w:val="24"/>
          <w:szCs w:val="24"/>
        </w:rPr>
        <w:t>……</w:t>
      </w:r>
    </w:p>
    <w:p w14:paraId="176BC2E7" w14:textId="5AF482F2" w:rsidR="00B71FCF" w:rsidRPr="00097639" w:rsidRDefault="00FB2C3B" w:rsidP="00FB2C3B">
      <w:pPr>
        <w:tabs>
          <w:tab w:val="left" w:pos="0"/>
        </w:tabs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="00B71FCF" w:rsidRPr="00097639">
        <w:rPr>
          <w:rFonts w:ascii="Times New Roman" w:hAnsi="Times New Roman" w:cs="Times New Roman"/>
          <w:sz w:val="24"/>
          <w:szCs w:val="24"/>
        </w:rPr>
        <w:t xml:space="preserve">W przypadku dostawy produktów niespełniających wymagań jakościowych, </w:t>
      </w:r>
      <w:r w:rsidR="00006223" w:rsidRPr="00097639">
        <w:rPr>
          <w:rFonts w:ascii="Times New Roman" w:hAnsi="Times New Roman" w:cs="Times New Roman"/>
          <w:sz w:val="24"/>
          <w:szCs w:val="24"/>
        </w:rPr>
        <w:t xml:space="preserve">Zamawiający </w:t>
      </w:r>
      <w:r w:rsidR="00B71FCF" w:rsidRPr="00097639">
        <w:rPr>
          <w:rFonts w:ascii="Times New Roman" w:hAnsi="Times New Roman" w:cs="Times New Roman"/>
          <w:sz w:val="24"/>
          <w:szCs w:val="24"/>
        </w:rPr>
        <w:t xml:space="preserve">niezwłocznie zawiadomi o tym Wykonawcę, który ma obowiązek uznania reklamacji jakości i ilości dostarczanego towaru i w tym samym dniu dostarczy produkty </w:t>
      </w:r>
      <w:r w:rsidR="00B71FCF" w:rsidRPr="00097639">
        <w:rPr>
          <w:rFonts w:ascii="Times New Roman" w:hAnsi="Times New Roman" w:cs="Times New Roman"/>
          <w:sz w:val="24"/>
          <w:szCs w:val="24"/>
        </w:rPr>
        <w:br/>
        <w:t>o wymaganej jakości i w żądanej ilości.</w:t>
      </w:r>
    </w:p>
    <w:p w14:paraId="1C20D6CA" w14:textId="0978792D" w:rsidR="00B71FCF" w:rsidRPr="00097639" w:rsidRDefault="00FB2C3B" w:rsidP="00FB2C3B">
      <w:pPr>
        <w:tabs>
          <w:tab w:val="left" w:pos="0"/>
        </w:tabs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="00B71FCF" w:rsidRPr="00097639">
        <w:rPr>
          <w:rFonts w:ascii="Times New Roman" w:hAnsi="Times New Roman" w:cs="Times New Roman"/>
          <w:sz w:val="24"/>
          <w:szCs w:val="24"/>
        </w:rPr>
        <w:t>Dostawa będzie realizowana transportem Wykonawcy i na jego koszt</w:t>
      </w:r>
      <w:r w:rsidR="00117D1E" w:rsidRPr="00097639">
        <w:rPr>
          <w:rFonts w:ascii="Times New Roman" w:hAnsi="Times New Roman" w:cs="Times New Roman"/>
          <w:sz w:val="24"/>
          <w:szCs w:val="24"/>
        </w:rPr>
        <w:t xml:space="preserve"> </w:t>
      </w:r>
      <w:r w:rsidR="00B71FCF" w:rsidRPr="00097639">
        <w:rPr>
          <w:rFonts w:ascii="Times New Roman" w:hAnsi="Times New Roman" w:cs="Times New Roman"/>
          <w:sz w:val="24"/>
          <w:szCs w:val="24"/>
        </w:rPr>
        <w:t xml:space="preserve">do siedziby </w:t>
      </w:r>
      <w:r w:rsidR="00006223" w:rsidRPr="00097639">
        <w:rPr>
          <w:rFonts w:ascii="Times New Roman" w:hAnsi="Times New Roman" w:cs="Times New Roman"/>
          <w:sz w:val="24"/>
          <w:szCs w:val="24"/>
        </w:rPr>
        <w:t>Zamawiającego</w:t>
      </w:r>
      <w:r w:rsidR="007E5AB9" w:rsidRPr="00097639">
        <w:rPr>
          <w:rFonts w:ascii="Times New Roman" w:hAnsi="Times New Roman" w:cs="Times New Roman"/>
          <w:sz w:val="24"/>
          <w:szCs w:val="24"/>
        </w:rPr>
        <w:t xml:space="preserve"> </w:t>
      </w:r>
      <w:r w:rsidR="00486797" w:rsidRPr="00097639">
        <w:rPr>
          <w:rFonts w:ascii="Times New Roman" w:hAnsi="Times New Roman" w:cs="Times New Roman"/>
          <w:sz w:val="24"/>
          <w:szCs w:val="24"/>
        </w:rPr>
        <w:t xml:space="preserve">Zespół Szkolno – Przedszkolny w </w:t>
      </w:r>
      <w:r w:rsidR="00E345B4" w:rsidRPr="00097639">
        <w:rPr>
          <w:rFonts w:ascii="Times New Roman" w:hAnsi="Times New Roman" w:cs="Times New Roman"/>
          <w:sz w:val="24"/>
          <w:szCs w:val="24"/>
        </w:rPr>
        <w:t>Dąbrowie nad Czarną, 26-337 Aleksandrów.</w:t>
      </w:r>
    </w:p>
    <w:p w14:paraId="585A27DA" w14:textId="0D56D125" w:rsidR="00B71FCF" w:rsidRPr="00FB2C3B" w:rsidRDefault="00FB2C3B" w:rsidP="00FB2C3B">
      <w:pPr>
        <w:tabs>
          <w:tab w:val="left" w:pos="0"/>
        </w:tabs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2C3B">
        <w:rPr>
          <w:rFonts w:ascii="Times New Roman" w:hAnsi="Times New Roman" w:cs="Times New Roman"/>
          <w:sz w:val="24"/>
          <w:szCs w:val="24"/>
        </w:rPr>
        <w:t xml:space="preserve">7. </w:t>
      </w:r>
      <w:r w:rsidR="00B71FCF" w:rsidRPr="00FB2C3B">
        <w:rPr>
          <w:rFonts w:ascii="Times New Roman" w:hAnsi="Times New Roman" w:cs="Times New Roman"/>
          <w:sz w:val="24"/>
          <w:szCs w:val="24"/>
        </w:rPr>
        <w:t>Odbiór artykułów odbywać się będzie na podstawie pisemnego potwierdzenia odbioru.</w:t>
      </w:r>
    </w:p>
    <w:p w14:paraId="15B7B7D4" w14:textId="0836263B" w:rsidR="00331076" w:rsidRPr="00FB2C3B" w:rsidRDefault="00FB2C3B" w:rsidP="00FB2C3B">
      <w:pPr>
        <w:tabs>
          <w:tab w:val="left" w:pos="0"/>
        </w:tabs>
        <w:suppressAutoHyphens/>
        <w:autoSpaceDN w:val="0"/>
        <w:spacing w:line="36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FB2C3B">
        <w:rPr>
          <w:rFonts w:ascii="Times New Roman" w:hAnsi="Times New Roman" w:cs="Times New Roman"/>
          <w:sz w:val="24"/>
          <w:szCs w:val="24"/>
        </w:rPr>
        <w:t xml:space="preserve">8. </w:t>
      </w:r>
      <w:r w:rsidR="00331076" w:rsidRPr="00FB2C3B">
        <w:rPr>
          <w:rFonts w:ascii="Times New Roman" w:hAnsi="Times New Roman" w:cs="Times New Roman"/>
          <w:sz w:val="24"/>
          <w:szCs w:val="24"/>
        </w:rPr>
        <w:t>Zamawiający wymaga, aby produkty będące przedmiotem zamówienia były:</w:t>
      </w:r>
    </w:p>
    <w:p w14:paraId="44140D7E" w14:textId="3BE07576" w:rsidR="00331076" w:rsidRPr="00097639" w:rsidRDefault="00FB2C3B" w:rsidP="00FB2C3B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="00331076" w:rsidRPr="00097639">
        <w:rPr>
          <w:rFonts w:ascii="Times New Roman" w:hAnsi="Times New Roman" w:cs="Times New Roman"/>
          <w:sz w:val="24"/>
          <w:szCs w:val="24"/>
        </w:rPr>
        <w:t>pozbawione: obcych posmaków, zapachów, oślizgłości, nalotów pleśni, zazielenienia (w przypadku mięsa), barwy szarozielonej (w przypadku wędlin), występowanie gruczołów, fragmentów kości, zacieków tłuszczu i galarety pod osłonką, pęknięć osłonki i wycieku farszu, składników produkcji pozaklasowych lub z chrząstkami, ścięgnami itp., objawów obniżenia jędrności i elastyczności, nieprzylegania osłonki do wędlin itp.;</w:t>
      </w:r>
    </w:p>
    <w:p w14:paraId="50566D92" w14:textId="5C323465" w:rsidR="00331076" w:rsidRPr="00097639" w:rsidRDefault="00FB2C3B" w:rsidP="00FB2C3B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="00331076" w:rsidRPr="00097639">
        <w:rPr>
          <w:rFonts w:ascii="Times New Roman" w:hAnsi="Times New Roman" w:cs="Times New Roman"/>
          <w:sz w:val="24"/>
          <w:szCs w:val="24"/>
        </w:rPr>
        <w:t>posiadały ważne terminy przydatności do spożycia. Wykonawca udziela gwarancji na dostarczany asortyment w zakresie jego jakości oraz zobowiązuje się, że termin przydatności do spożycia znajdujący się na każdym opakowaniu jednostkowym danego asortymentu w chwili dostawy nie będzie krótszy niż ½ terminu przydatności określonego przez producenta.</w:t>
      </w:r>
    </w:p>
    <w:p w14:paraId="1EB648DE" w14:textId="77AEDE68" w:rsidR="00331076" w:rsidRPr="00FB2C3B" w:rsidRDefault="00FB2C3B" w:rsidP="00FB2C3B">
      <w:pPr>
        <w:widowControl w:val="0"/>
        <w:tabs>
          <w:tab w:val="left" w:pos="0"/>
        </w:tabs>
        <w:suppressAutoHyphens/>
        <w:autoSpaceDN w:val="0"/>
        <w:spacing w:line="36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FB2C3B">
        <w:rPr>
          <w:rFonts w:ascii="Times New Roman" w:hAnsi="Times New Roman" w:cs="Times New Roman"/>
          <w:sz w:val="24"/>
          <w:szCs w:val="24"/>
        </w:rPr>
        <w:t xml:space="preserve">9. </w:t>
      </w:r>
      <w:r w:rsidR="00331076" w:rsidRPr="00FB2C3B">
        <w:rPr>
          <w:rFonts w:ascii="Times New Roman" w:hAnsi="Times New Roman" w:cs="Times New Roman"/>
          <w:sz w:val="24"/>
          <w:szCs w:val="24"/>
        </w:rPr>
        <w:t>Zamawiający w zakresie dostawy mięsa, przetworów wieprzowo – wołowych i drobiowych dostawa mięsa drobiowego, wyrobów wędliniarskich wymaga, aby:</w:t>
      </w:r>
    </w:p>
    <w:p w14:paraId="5216236C" w14:textId="77777777" w:rsidR="00331076" w:rsidRPr="00097639" w:rsidRDefault="00331076" w:rsidP="004F3EC4">
      <w:pPr>
        <w:widowControl w:val="0"/>
        <w:numPr>
          <w:ilvl w:val="0"/>
          <w:numId w:val="21"/>
        </w:numPr>
        <w:suppressAutoHyphens/>
        <w:autoSpaceDN w:val="0"/>
        <w:spacing w:after="0" w:line="360" w:lineRule="auto"/>
        <w:ind w:left="681" w:hanging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097639">
        <w:rPr>
          <w:rFonts w:ascii="Times New Roman" w:hAnsi="Times New Roman" w:cs="Times New Roman"/>
          <w:sz w:val="24"/>
          <w:szCs w:val="24"/>
        </w:rPr>
        <w:t>były świeże i pierwszej jakości;</w:t>
      </w:r>
    </w:p>
    <w:p w14:paraId="3659B79B" w14:textId="77777777" w:rsidR="00331076" w:rsidRPr="00097639" w:rsidRDefault="00331076" w:rsidP="004F3EC4">
      <w:pPr>
        <w:widowControl w:val="0"/>
        <w:numPr>
          <w:ilvl w:val="0"/>
          <w:numId w:val="20"/>
        </w:numPr>
        <w:suppressAutoHyphens/>
        <w:autoSpaceDN w:val="0"/>
        <w:spacing w:after="0" w:line="360" w:lineRule="auto"/>
        <w:ind w:left="681" w:hanging="284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</w:pPr>
      <w:r w:rsidRPr="00097639"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  <w:t>produkty przetworzone (tj. wędliny, przetwory mięsne, konserwy) posiadały etykiety określające nazwę handlową produktu, procentowy skład surowcowy (tj. % zawartość mięsa w wędlinie, substancje stosowane w produkcji);</w:t>
      </w:r>
    </w:p>
    <w:p w14:paraId="2AE59931" w14:textId="77777777" w:rsidR="00331076" w:rsidRPr="00FB2C3B" w:rsidRDefault="00331076" w:rsidP="004F3EC4">
      <w:pPr>
        <w:widowControl w:val="0"/>
        <w:numPr>
          <w:ilvl w:val="0"/>
          <w:numId w:val="20"/>
        </w:numPr>
        <w:suppressAutoHyphens/>
        <w:autoSpaceDN w:val="0"/>
        <w:spacing w:after="0" w:line="360" w:lineRule="auto"/>
        <w:ind w:left="681" w:hanging="284"/>
        <w:jc w:val="both"/>
        <w:textAlignment w:val="baseline"/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ar-SA"/>
        </w:rPr>
      </w:pPr>
      <w:r w:rsidRPr="00FB2C3B"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ar-SA"/>
        </w:rPr>
        <w:t>w wyrobach wędliniarskich brak było zawartości mięsa odkostnionego mechanicznie;</w:t>
      </w:r>
    </w:p>
    <w:p w14:paraId="4532A526" w14:textId="77777777" w:rsidR="00331076" w:rsidRPr="00097639" w:rsidRDefault="00331076" w:rsidP="004F3EC4">
      <w:pPr>
        <w:widowControl w:val="0"/>
        <w:numPr>
          <w:ilvl w:val="0"/>
          <w:numId w:val="20"/>
        </w:numPr>
        <w:suppressAutoHyphens/>
        <w:autoSpaceDN w:val="0"/>
        <w:spacing w:after="0" w:line="360" w:lineRule="auto"/>
        <w:ind w:left="681" w:hanging="284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</w:pPr>
      <w:r w:rsidRPr="00097639"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  <w:t>wszystkie dostarczone produkty nosiły nazwę (logo) producenta na opakowaniach jednostkowych;</w:t>
      </w:r>
    </w:p>
    <w:p w14:paraId="42F66D0F" w14:textId="77777777" w:rsidR="00331076" w:rsidRPr="00097639" w:rsidRDefault="00331076" w:rsidP="004F3EC4">
      <w:pPr>
        <w:widowControl w:val="0"/>
        <w:numPr>
          <w:ilvl w:val="0"/>
          <w:numId w:val="20"/>
        </w:numPr>
        <w:suppressAutoHyphens/>
        <w:autoSpaceDN w:val="0"/>
        <w:spacing w:after="0" w:line="360" w:lineRule="auto"/>
        <w:ind w:left="681" w:hanging="284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</w:pPr>
      <w:r w:rsidRPr="00097639"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  <w:t>mięso powinno być dostarczane w zamkniętych pojemnikach plastikowych z pokrywami posiadającymi odpowiednie atesty.</w:t>
      </w:r>
    </w:p>
    <w:p w14:paraId="005C68A7" w14:textId="6B461738" w:rsidR="00B71FCF" w:rsidRPr="00FB2C3B" w:rsidRDefault="00FB2C3B" w:rsidP="00FB2C3B">
      <w:pPr>
        <w:widowControl w:val="0"/>
        <w:tabs>
          <w:tab w:val="left" w:pos="0"/>
        </w:tabs>
        <w:suppressAutoHyphens/>
        <w:autoSpaceDN w:val="0"/>
        <w:spacing w:line="360" w:lineRule="auto"/>
        <w:jc w:val="both"/>
        <w:textAlignment w:val="baseline"/>
        <w:rPr>
          <w:rFonts w:ascii="Times New Roman" w:eastAsia="Calibri" w:hAnsi="Times New Roman" w:cs="Times New Roman"/>
          <w:bCs/>
          <w:kern w:val="3"/>
          <w:sz w:val="24"/>
          <w:szCs w:val="24"/>
          <w:lang w:eastAsia="ar-SA"/>
        </w:rPr>
      </w:pPr>
      <w:r w:rsidRPr="00FB2C3B">
        <w:rPr>
          <w:rFonts w:ascii="Times New Roman" w:eastAsia="Calibri" w:hAnsi="Times New Roman" w:cs="Times New Roman"/>
          <w:bCs/>
          <w:kern w:val="3"/>
          <w:sz w:val="24"/>
          <w:szCs w:val="24"/>
          <w:shd w:val="clear" w:color="auto" w:fill="FFFFFF"/>
          <w:lang w:eastAsia="ar-SA"/>
        </w:rPr>
        <w:t>10.</w:t>
      </w:r>
      <w:r w:rsidRPr="00FB2C3B">
        <w:rPr>
          <w:rFonts w:ascii="Times New Roman" w:eastAsia="Calibri" w:hAnsi="Times New Roman" w:cs="Times New Roman"/>
          <w:b/>
          <w:kern w:val="3"/>
          <w:sz w:val="24"/>
          <w:szCs w:val="24"/>
          <w:shd w:val="clear" w:color="auto" w:fill="FFFFFF"/>
          <w:lang w:eastAsia="ar-SA"/>
        </w:rPr>
        <w:t xml:space="preserve"> </w:t>
      </w:r>
      <w:r w:rsidR="00331076" w:rsidRPr="00FB2C3B">
        <w:rPr>
          <w:rFonts w:ascii="Times New Roman" w:eastAsia="Calibri" w:hAnsi="Times New Roman" w:cs="Times New Roman"/>
          <w:bCs/>
          <w:kern w:val="3"/>
          <w:sz w:val="24"/>
          <w:szCs w:val="24"/>
          <w:shd w:val="clear" w:color="auto" w:fill="FFFFFF"/>
          <w:lang w:eastAsia="ar-SA"/>
        </w:rPr>
        <w:t>W przypadku stwierdzenia w dostarczonym produkcie niezgodności z etykietą produktu Wykonawca na żądanie Zamawiającego zobowiązany jest do pokrycia kosztów wykonanych badań mikrobiologicznych i fizykochemicznych dostarczonych produktów.</w:t>
      </w:r>
    </w:p>
    <w:p w14:paraId="783473CB" w14:textId="77777777" w:rsidR="00533F15" w:rsidRPr="00533F15" w:rsidRDefault="00533F15" w:rsidP="00533F15">
      <w:pPr>
        <w:widowControl w:val="0"/>
        <w:suppressAutoHyphens/>
        <w:autoSpaceDN w:val="0"/>
        <w:spacing w:line="360" w:lineRule="auto"/>
        <w:jc w:val="both"/>
        <w:textAlignment w:val="baseline"/>
        <w:rPr>
          <w:rFonts w:eastAsia="Calibri"/>
          <w:kern w:val="3"/>
          <w:sz w:val="24"/>
          <w:szCs w:val="24"/>
          <w:lang w:eastAsia="ar-SA"/>
        </w:rPr>
      </w:pPr>
    </w:p>
    <w:p w14:paraId="74278EA6" w14:textId="77777777" w:rsidR="00B71FCF" w:rsidRPr="00E20A0C" w:rsidRDefault="00B71FCF" w:rsidP="00E20A0C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20A0C">
        <w:rPr>
          <w:rFonts w:ascii="Times New Roman" w:hAnsi="Times New Roman" w:cs="Times New Roman"/>
          <w:b/>
          <w:bCs/>
          <w:sz w:val="24"/>
          <w:szCs w:val="24"/>
        </w:rPr>
        <w:t>§ 3</w:t>
      </w:r>
    </w:p>
    <w:p w14:paraId="2C987387" w14:textId="77777777" w:rsidR="00B71FCF" w:rsidRDefault="00B71FCF" w:rsidP="002910C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7639">
        <w:rPr>
          <w:rFonts w:ascii="Times New Roman" w:hAnsi="Times New Roman" w:cs="Times New Roman"/>
          <w:b/>
          <w:sz w:val="24"/>
          <w:szCs w:val="24"/>
        </w:rPr>
        <w:t>Cena i płatności</w:t>
      </w:r>
    </w:p>
    <w:p w14:paraId="6DEA4B92" w14:textId="77777777" w:rsidR="00C24C4F" w:rsidRPr="002910C8" w:rsidRDefault="00C24C4F" w:rsidP="002910C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F94C88C" w14:textId="77777777" w:rsidR="00B71FCF" w:rsidRPr="00097639" w:rsidRDefault="00B71FCF" w:rsidP="00FB2C3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7639">
        <w:rPr>
          <w:rFonts w:ascii="Times New Roman" w:hAnsi="Times New Roman" w:cs="Times New Roman"/>
          <w:sz w:val="24"/>
          <w:szCs w:val="24"/>
        </w:rPr>
        <w:t xml:space="preserve">1. Za wykonanie przedmiotu umowy Zamawiający zapłaci Wykonawcy wynagrodzenie brutto: .................................. zł (słownie złotych .................................................................... ....................................................................................................................................................), w tym podatek od towarów i usług (VAT) ..................................... zł </w:t>
      </w:r>
    </w:p>
    <w:p w14:paraId="39DEA024" w14:textId="2866C73B" w:rsidR="00331076" w:rsidRPr="00097639" w:rsidRDefault="00B71FCF" w:rsidP="00FB2C3B">
      <w:pPr>
        <w:pStyle w:val="Tekstpodstawowy"/>
        <w:spacing w:line="360" w:lineRule="auto"/>
        <w:rPr>
          <w:b/>
          <w:color w:val="auto"/>
        </w:rPr>
      </w:pPr>
      <w:r w:rsidRPr="00097639">
        <w:rPr>
          <w:b/>
          <w:color w:val="auto"/>
        </w:rPr>
        <w:t>2</w:t>
      </w:r>
      <w:r w:rsidR="00331076" w:rsidRPr="00097639">
        <w:rPr>
          <w:b/>
          <w:color w:val="auto"/>
        </w:rPr>
        <w:t xml:space="preserve">. </w:t>
      </w:r>
      <w:r w:rsidR="00331076" w:rsidRPr="00097639">
        <w:rPr>
          <w:bCs/>
          <w:color w:val="auto"/>
        </w:rPr>
        <w:t>Za wykonanie przedmiotu umowy w ramach opcji Zamawiający zapłaci Wykonawcy wynagrodzenie brutto</w:t>
      </w:r>
      <w:r w:rsidR="00585D4C">
        <w:rPr>
          <w:bCs/>
          <w:color w:val="auto"/>
        </w:rPr>
        <w:t xml:space="preserve"> </w:t>
      </w:r>
      <w:r w:rsidR="00585D4C" w:rsidRPr="00F75AE6">
        <w:rPr>
          <w:bCs/>
          <w:color w:val="auto"/>
        </w:rPr>
        <w:t>do</w:t>
      </w:r>
      <w:r w:rsidR="00331076" w:rsidRPr="00097639">
        <w:rPr>
          <w:bCs/>
          <w:color w:val="auto"/>
        </w:rPr>
        <w:t>: .................................. zł (słownie złotych ..........................................................), w tym podatek od towarów i usług (VAT) .............. zł (słownie złotych ...............................................).</w:t>
      </w:r>
    </w:p>
    <w:p w14:paraId="2CB25388" w14:textId="77777777" w:rsidR="00B71FCF" w:rsidRPr="004F3EC4" w:rsidRDefault="00331076" w:rsidP="00FB2C3B">
      <w:pPr>
        <w:pStyle w:val="Tekstpodstawowy"/>
        <w:spacing w:line="360" w:lineRule="auto"/>
        <w:rPr>
          <w:bCs/>
          <w:color w:val="auto"/>
        </w:rPr>
      </w:pPr>
      <w:r w:rsidRPr="004F3EC4">
        <w:rPr>
          <w:bCs/>
          <w:color w:val="auto"/>
        </w:rPr>
        <w:t xml:space="preserve">2. </w:t>
      </w:r>
      <w:r w:rsidR="00B71FCF" w:rsidRPr="004F3EC4">
        <w:rPr>
          <w:bCs/>
          <w:color w:val="auto"/>
        </w:rPr>
        <w:t xml:space="preserve">Płatności z tytułu przedłożonych faktur częściowych to jest za dostarczone produkty, będą realizowane przez Zamawiającego w terminie do </w:t>
      </w:r>
      <w:r w:rsidR="004F3EC4" w:rsidRPr="004F3EC4">
        <w:rPr>
          <w:bCs/>
          <w:color w:val="auto"/>
        </w:rPr>
        <w:t>….</w:t>
      </w:r>
      <w:r w:rsidR="00B71FCF" w:rsidRPr="004F3EC4">
        <w:rPr>
          <w:bCs/>
          <w:color w:val="auto"/>
        </w:rPr>
        <w:t xml:space="preserve"> dni, od dnia przedłożenia faktury i będą one stanowić iloczyn ilości dostarczonych produktów oraz ich cen jednostkowych określonych w załączniku </w:t>
      </w:r>
      <w:r w:rsidR="007E5AB9" w:rsidRPr="004F3EC4">
        <w:rPr>
          <w:bCs/>
          <w:color w:val="auto"/>
        </w:rPr>
        <w:t>nr 1</w:t>
      </w:r>
      <w:r w:rsidRPr="004F3EC4">
        <w:rPr>
          <w:bCs/>
          <w:color w:val="auto"/>
        </w:rPr>
        <w:t xml:space="preserve"> do umowy</w:t>
      </w:r>
      <w:r w:rsidR="00B71FCF" w:rsidRPr="004F3EC4">
        <w:rPr>
          <w:bCs/>
          <w:color w:val="auto"/>
        </w:rPr>
        <w:t>.</w:t>
      </w:r>
    </w:p>
    <w:p w14:paraId="503B42B3" w14:textId="77777777" w:rsidR="00B71FCF" w:rsidRPr="004F3EC4" w:rsidRDefault="00331076" w:rsidP="00FB2C3B">
      <w:pPr>
        <w:pStyle w:val="Tekstpodstawowy"/>
        <w:spacing w:line="360" w:lineRule="auto"/>
        <w:rPr>
          <w:bCs/>
          <w:color w:val="auto"/>
        </w:rPr>
      </w:pPr>
      <w:r w:rsidRPr="004F3EC4">
        <w:rPr>
          <w:bCs/>
          <w:color w:val="auto"/>
        </w:rPr>
        <w:t>4</w:t>
      </w:r>
      <w:r w:rsidR="00B71FCF" w:rsidRPr="004F3EC4">
        <w:rPr>
          <w:bCs/>
          <w:color w:val="auto"/>
        </w:rPr>
        <w:t>. Zamawiający zapłaci faktury, o których mowa w ust. 2 tylko za produkty przyjęte przez Zamawiającego, których jakość nie budziła wątpliwości.</w:t>
      </w:r>
    </w:p>
    <w:p w14:paraId="4D847977" w14:textId="09A68634" w:rsidR="00B71FCF" w:rsidRPr="00097639" w:rsidRDefault="00331076" w:rsidP="00FB2C3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7639">
        <w:rPr>
          <w:rFonts w:ascii="Times New Roman" w:hAnsi="Times New Roman" w:cs="Times New Roman"/>
          <w:sz w:val="24"/>
          <w:szCs w:val="24"/>
        </w:rPr>
        <w:t>5</w:t>
      </w:r>
      <w:r w:rsidR="00B71FCF" w:rsidRPr="00097639">
        <w:rPr>
          <w:rFonts w:ascii="Times New Roman" w:hAnsi="Times New Roman" w:cs="Times New Roman"/>
          <w:sz w:val="24"/>
          <w:szCs w:val="24"/>
        </w:rPr>
        <w:t xml:space="preserve">. W razie zwłoki Zamawiającego w zapłacie należnych Wykonawcy płatności, Zamawiający zapłaci Wykonawcy odsetki od wymagalnej kwoty w wysokości odsetek </w:t>
      </w:r>
      <w:r w:rsidR="00FB2C3B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B71FCF" w:rsidRPr="00097639">
        <w:rPr>
          <w:rFonts w:ascii="Times New Roman" w:hAnsi="Times New Roman" w:cs="Times New Roman"/>
          <w:sz w:val="24"/>
          <w:szCs w:val="24"/>
        </w:rPr>
        <w:t>ustawowych za każdy dzień zwłoki powyżej terminu płatności.</w:t>
      </w:r>
      <w:r w:rsidR="00732E26">
        <w:rPr>
          <w:rFonts w:ascii="Times New Roman" w:hAnsi="Times New Roman" w:cs="Times New Roman"/>
          <w:sz w:val="24"/>
          <w:szCs w:val="24"/>
        </w:rPr>
        <w:br/>
      </w:r>
      <w:r w:rsidR="00585D4C" w:rsidRPr="00F75AE6">
        <w:rPr>
          <w:rFonts w:ascii="Times New Roman" w:hAnsi="Times New Roman" w:cs="Times New Roman"/>
          <w:sz w:val="24"/>
          <w:szCs w:val="24"/>
        </w:rPr>
        <w:t>6</w:t>
      </w:r>
      <w:r w:rsidR="00B71FCF" w:rsidRPr="00F75AE6">
        <w:rPr>
          <w:rFonts w:ascii="Times New Roman" w:hAnsi="Times New Roman" w:cs="Times New Roman"/>
          <w:sz w:val="24"/>
          <w:szCs w:val="24"/>
        </w:rPr>
        <w:t xml:space="preserve">. </w:t>
      </w:r>
      <w:r w:rsidR="00B71FCF" w:rsidRPr="00097639">
        <w:rPr>
          <w:rFonts w:ascii="Times New Roman" w:hAnsi="Times New Roman" w:cs="Times New Roman"/>
          <w:sz w:val="24"/>
          <w:szCs w:val="24"/>
        </w:rPr>
        <w:t>Kupujący dopuszcza możliwość zmiany ceny w przypadku zmiany ustawowej stawki podatku VAT w trakcie realizacji umowy - w zakresie dotyczącym niezrealizowanej części przedmiotu umowy cena zostanie zmodyfikowana proporcjonalnie do zmiany stawki podatku</w:t>
      </w:r>
      <w:r w:rsidR="00FB2C3B">
        <w:rPr>
          <w:rFonts w:ascii="Times New Roman" w:hAnsi="Times New Roman" w:cs="Times New Roman"/>
          <w:sz w:val="24"/>
          <w:szCs w:val="24"/>
        </w:rPr>
        <w:t xml:space="preserve"> </w:t>
      </w:r>
      <w:r w:rsidR="00B71FCF" w:rsidRPr="00097639">
        <w:rPr>
          <w:rFonts w:ascii="Times New Roman" w:hAnsi="Times New Roman" w:cs="Times New Roman"/>
          <w:sz w:val="24"/>
          <w:szCs w:val="24"/>
        </w:rPr>
        <w:t xml:space="preserve">VAT. </w:t>
      </w:r>
      <w:r w:rsidR="00FB2C3B">
        <w:rPr>
          <w:rFonts w:ascii="Times New Roman" w:hAnsi="Times New Roman" w:cs="Times New Roman"/>
          <w:sz w:val="24"/>
          <w:szCs w:val="24"/>
        </w:rPr>
        <w:br/>
      </w:r>
      <w:r w:rsidR="00585D4C" w:rsidRPr="00732E26">
        <w:rPr>
          <w:rFonts w:ascii="Times New Roman" w:hAnsi="Times New Roman" w:cs="Times New Roman"/>
          <w:color w:val="000000" w:themeColor="text1"/>
          <w:sz w:val="24"/>
          <w:szCs w:val="24"/>
        </w:rPr>
        <w:t>7</w:t>
      </w:r>
      <w:r w:rsidR="00B71FCF" w:rsidRPr="00097639">
        <w:rPr>
          <w:rFonts w:ascii="Times New Roman" w:hAnsi="Times New Roman" w:cs="Times New Roman"/>
          <w:sz w:val="24"/>
          <w:szCs w:val="24"/>
        </w:rPr>
        <w:t>. Kupujący dopuszcza</w:t>
      </w:r>
      <w:r w:rsidR="00B71FCF" w:rsidRPr="00097639">
        <w:rPr>
          <w:rFonts w:ascii="Times New Roman" w:hAnsi="Times New Roman" w:cs="Times New Roman"/>
          <w:strike/>
          <w:sz w:val="24"/>
          <w:szCs w:val="24"/>
        </w:rPr>
        <w:t xml:space="preserve"> </w:t>
      </w:r>
      <w:r w:rsidR="00B71FCF" w:rsidRPr="00097639">
        <w:rPr>
          <w:rFonts w:ascii="Times New Roman" w:hAnsi="Times New Roman" w:cs="Times New Roman"/>
          <w:sz w:val="24"/>
          <w:szCs w:val="24"/>
        </w:rPr>
        <w:t>waloryzację cen/y jednostkowych/ej według wskaźnika cen towarów i usług konsumpcyjnych dla żywności opublikowanego przez Prezesa GUS w Monitorze Polskim. Jeżeli w Monitorze Polskim nie będzie opublikowany wskaźnik wzrostu cen któregokolwiek z artykułów, wzrost ceny będzie dokonany w oparciu o ogólny wskaźnik cen towarów i usług konsumpcyjnych opublikowany w Monitorze Polskim a w razie jego braku w innym publikatorze publicznie dostępnym</w:t>
      </w:r>
      <w:r w:rsidR="00B71FCF" w:rsidRPr="00097639">
        <w:rPr>
          <w:rStyle w:val="Odwoaniedokomentarza"/>
          <w:rFonts w:ascii="Times New Roman" w:hAnsi="Times New Roman" w:cs="Times New Roman"/>
          <w:sz w:val="24"/>
          <w:szCs w:val="24"/>
        </w:rPr>
        <w:t>.</w:t>
      </w:r>
      <w:r w:rsidR="00B71FCF" w:rsidRPr="00097639">
        <w:rPr>
          <w:rFonts w:ascii="Times New Roman" w:hAnsi="Times New Roman" w:cs="Times New Roman"/>
          <w:sz w:val="24"/>
          <w:szCs w:val="24"/>
        </w:rPr>
        <w:t xml:space="preserve"> Zmiana ta nie może przekroczyć maksymalnej wartości wskaźnika.</w:t>
      </w:r>
    </w:p>
    <w:p w14:paraId="6E34AEC8" w14:textId="26C58D8A" w:rsidR="00B71FCF" w:rsidRPr="00097639" w:rsidRDefault="00585D4C" w:rsidP="004F3EC4">
      <w:pPr>
        <w:tabs>
          <w:tab w:val="left" w:pos="28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B71FCF" w:rsidRPr="00097639">
        <w:rPr>
          <w:rFonts w:ascii="Times New Roman" w:hAnsi="Times New Roman" w:cs="Times New Roman"/>
          <w:sz w:val="24"/>
          <w:szCs w:val="24"/>
        </w:rPr>
        <w:t>. Waloryzacja o której mowa w ust. 7 jest dopuszczalna w razie łącznego spełnienia następujących warunków:</w:t>
      </w:r>
    </w:p>
    <w:p w14:paraId="762225B7" w14:textId="77777777" w:rsidR="00B71FCF" w:rsidRPr="00097639" w:rsidRDefault="00B71FCF" w:rsidP="004F3EC4">
      <w:pPr>
        <w:numPr>
          <w:ilvl w:val="0"/>
          <w:numId w:val="5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7639">
        <w:rPr>
          <w:rFonts w:ascii="Times New Roman" w:hAnsi="Times New Roman" w:cs="Times New Roman"/>
          <w:sz w:val="24"/>
          <w:szCs w:val="24"/>
        </w:rPr>
        <w:t>złożenia pisemnego wniosku przez Sprzedawcę wraz z dokumentem wymienionym w ust. 7 zawierającego wskaźniki cenowe,</w:t>
      </w:r>
    </w:p>
    <w:p w14:paraId="170DCF73" w14:textId="77777777" w:rsidR="00B71FCF" w:rsidRPr="00097639" w:rsidRDefault="00B71FCF" w:rsidP="004F3EC4">
      <w:pPr>
        <w:numPr>
          <w:ilvl w:val="0"/>
          <w:numId w:val="5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7639">
        <w:rPr>
          <w:rFonts w:ascii="Times New Roman" w:hAnsi="Times New Roman" w:cs="Times New Roman"/>
          <w:sz w:val="24"/>
          <w:szCs w:val="24"/>
        </w:rPr>
        <w:t>najwcześniej po 6 miesiącach  obowiązywania umowy,</w:t>
      </w:r>
    </w:p>
    <w:p w14:paraId="07DC2CE6" w14:textId="77777777" w:rsidR="00B71FCF" w:rsidRPr="00097639" w:rsidRDefault="00B71FCF" w:rsidP="004F3EC4">
      <w:pPr>
        <w:numPr>
          <w:ilvl w:val="0"/>
          <w:numId w:val="5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7639">
        <w:rPr>
          <w:rFonts w:ascii="Times New Roman" w:hAnsi="Times New Roman" w:cs="Times New Roman"/>
          <w:sz w:val="24"/>
          <w:szCs w:val="24"/>
        </w:rPr>
        <w:t>zmiany wskaźnika o co najmniej 10% w stosunku do  cen/y wskazanych/ej w załączniku nr 1 do umowy.</w:t>
      </w:r>
    </w:p>
    <w:p w14:paraId="24B316EC" w14:textId="77777777" w:rsidR="00B71FCF" w:rsidRPr="00097639" w:rsidRDefault="00B71FCF" w:rsidP="004F3EC4">
      <w:pPr>
        <w:numPr>
          <w:ilvl w:val="0"/>
          <w:numId w:val="5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7639">
        <w:rPr>
          <w:rFonts w:ascii="Times New Roman" w:hAnsi="Times New Roman" w:cs="Times New Roman"/>
          <w:sz w:val="24"/>
          <w:szCs w:val="24"/>
        </w:rPr>
        <w:t>przedłożenie Kupującemu zestawienia faktur z zakupu przez Kupującego artykułów po opublikowaniu wskaźnika o którym mowa w ust.7.</w:t>
      </w:r>
    </w:p>
    <w:p w14:paraId="05832B63" w14:textId="68B99A83" w:rsidR="00B71FCF" w:rsidRPr="00097639" w:rsidRDefault="00585D4C" w:rsidP="004F3EC4">
      <w:pPr>
        <w:tabs>
          <w:tab w:val="left" w:pos="28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B71FCF" w:rsidRPr="00097639">
        <w:rPr>
          <w:rFonts w:ascii="Times New Roman" w:hAnsi="Times New Roman" w:cs="Times New Roman"/>
          <w:sz w:val="24"/>
          <w:szCs w:val="24"/>
        </w:rPr>
        <w:t xml:space="preserve">. Waloryzację przeprowadza się w oparciu o wskaźnik/i cen (o którym/ch mowa w ust.7) za miesiąc poprzedzający złożenie wniosku, o którym mowa w ust. 8 w odniesieniu do cen wskazanych w załączniku nr </w:t>
      </w:r>
      <w:r w:rsidR="003D6E4F" w:rsidRPr="00097639">
        <w:rPr>
          <w:rFonts w:ascii="Times New Roman" w:hAnsi="Times New Roman" w:cs="Times New Roman"/>
          <w:sz w:val="24"/>
          <w:szCs w:val="24"/>
        </w:rPr>
        <w:t>1</w:t>
      </w:r>
      <w:r w:rsidR="00B71FCF" w:rsidRPr="00097639">
        <w:rPr>
          <w:rFonts w:ascii="Times New Roman" w:hAnsi="Times New Roman" w:cs="Times New Roman"/>
          <w:sz w:val="24"/>
          <w:szCs w:val="24"/>
        </w:rPr>
        <w:t xml:space="preserve"> do umowy, ale nie wcześniej niż po 6 miesiącach od dnia  zawarcia umowy. </w:t>
      </w:r>
    </w:p>
    <w:p w14:paraId="14242BAA" w14:textId="1C8A3C1A" w:rsidR="00B71FCF" w:rsidRPr="00097639" w:rsidRDefault="00585D4C" w:rsidP="004F3EC4">
      <w:pPr>
        <w:tabs>
          <w:tab w:val="left" w:pos="28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B71FCF" w:rsidRPr="00097639">
        <w:rPr>
          <w:rFonts w:ascii="Times New Roman" w:hAnsi="Times New Roman" w:cs="Times New Roman"/>
          <w:sz w:val="24"/>
          <w:szCs w:val="24"/>
        </w:rPr>
        <w:t>. Kupujący może żądać zmiany w zakresie obniżenia wynagrodzenia w przypadku obniżenia ceny artykułów spożywczych. Zmiana powyższa winna być dokonana</w:t>
      </w:r>
      <w:r w:rsidR="00006223" w:rsidRPr="00097639">
        <w:rPr>
          <w:rFonts w:ascii="Times New Roman" w:hAnsi="Times New Roman" w:cs="Times New Roman"/>
          <w:sz w:val="24"/>
          <w:szCs w:val="24"/>
        </w:rPr>
        <w:t xml:space="preserve"> </w:t>
      </w:r>
      <w:r w:rsidR="00B71FCF" w:rsidRPr="00097639">
        <w:rPr>
          <w:rFonts w:ascii="Times New Roman" w:hAnsi="Times New Roman" w:cs="Times New Roman"/>
          <w:sz w:val="24"/>
          <w:szCs w:val="24"/>
        </w:rPr>
        <w:t xml:space="preserve">z odpowiednim zastosowaniem przepisów ust </w:t>
      </w:r>
      <w:r w:rsidR="004B0B0D" w:rsidRPr="00097639">
        <w:rPr>
          <w:rFonts w:ascii="Times New Roman" w:hAnsi="Times New Roman" w:cs="Times New Roman"/>
          <w:sz w:val="24"/>
          <w:szCs w:val="24"/>
        </w:rPr>
        <w:t>6</w:t>
      </w:r>
      <w:r w:rsidR="00B71FCF" w:rsidRPr="00097639">
        <w:rPr>
          <w:rFonts w:ascii="Times New Roman" w:hAnsi="Times New Roman" w:cs="Times New Roman"/>
          <w:sz w:val="24"/>
          <w:szCs w:val="24"/>
        </w:rPr>
        <w:t>-1</w:t>
      </w:r>
      <w:r w:rsidR="004B0B0D" w:rsidRPr="00097639">
        <w:rPr>
          <w:rFonts w:ascii="Times New Roman" w:hAnsi="Times New Roman" w:cs="Times New Roman"/>
          <w:sz w:val="24"/>
          <w:szCs w:val="24"/>
        </w:rPr>
        <w:t>0</w:t>
      </w:r>
      <w:r w:rsidR="00B71FCF" w:rsidRPr="00097639">
        <w:rPr>
          <w:rFonts w:ascii="Times New Roman" w:hAnsi="Times New Roman" w:cs="Times New Roman"/>
          <w:sz w:val="24"/>
          <w:szCs w:val="24"/>
        </w:rPr>
        <w:t>.</w:t>
      </w:r>
    </w:p>
    <w:p w14:paraId="4AABE329" w14:textId="77EFC065" w:rsidR="00B71FCF" w:rsidRPr="00097639" w:rsidRDefault="00585D4C" w:rsidP="004F3EC4">
      <w:pPr>
        <w:tabs>
          <w:tab w:val="left" w:pos="28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="00B71FCF" w:rsidRPr="00097639">
        <w:rPr>
          <w:rFonts w:ascii="Times New Roman" w:hAnsi="Times New Roman" w:cs="Times New Roman"/>
          <w:sz w:val="24"/>
          <w:szCs w:val="24"/>
        </w:rPr>
        <w:t>. Zmiana cen z ust. 6  oraz w skutek waloryzacji wymaga formy pisemnego aneksu pod rygorem nieważności.</w:t>
      </w:r>
    </w:p>
    <w:p w14:paraId="3F3683E5" w14:textId="77777777" w:rsidR="00B71FCF" w:rsidRPr="00097639" w:rsidRDefault="00B71FCF" w:rsidP="004F3EC4">
      <w:pPr>
        <w:tabs>
          <w:tab w:val="left" w:pos="28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7639">
        <w:rPr>
          <w:rFonts w:ascii="Times New Roman" w:hAnsi="Times New Roman" w:cs="Times New Roman"/>
          <w:sz w:val="24"/>
          <w:szCs w:val="24"/>
        </w:rPr>
        <w:t xml:space="preserve">12. Kupujący zobowiązuje się do zapłaty ceny na podstawie faktury wystawionej przez Sprzedawcę w oparciu o potwierdzenia odbioru. </w:t>
      </w:r>
    </w:p>
    <w:p w14:paraId="296EC687" w14:textId="77777777" w:rsidR="00B71FCF" w:rsidRPr="00097639" w:rsidRDefault="00B71FCF" w:rsidP="004F3EC4">
      <w:pPr>
        <w:tabs>
          <w:tab w:val="left" w:pos="28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7639">
        <w:rPr>
          <w:rFonts w:ascii="Times New Roman" w:hAnsi="Times New Roman" w:cs="Times New Roman"/>
          <w:sz w:val="24"/>
          <w:szCs w:val="24"/>
        </w:rPr>
        <w:t xml:space="preserve">13. Faktury za artykuły wystawiane będą na nabywcę: </w:t>
      </w:r>
      <w:bookmarkStart w:id="1" w:name="_Hlk121915843"/>
      <w:r w:rsidR="003D6E4F" w:rsidRPr="00097639">
        <w:rPr>
          <w:rFonts w:ascii="Times New Roman" w:hAnsi="Times New Roman" w:cs="Times New Roman"/>
          <w:sz w:val="24"/>
          <w:szCs w:val="24"/>
        </w:rPr>
        <w:t>Gmina Aleksandrów, Aleksandrów 39B, 26-337 Aleksandrów, NIP: 768-13-71-786</w:t>
      </w:r>
    </w:p>
    <w:bookmarkEnd w:id="1"/>
    <w:p w14:paraId="19C2F6D2" w14:textId="77777777" w:rsidR="00E86E92" w:rsidRPr="00097639" w:rsidRDefault="003D6E4F" w:rsidP="004F3EC4">
      <w:pPr>
        <w:tabs>
          <w:tab w:val="left" w:pos="28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7639">
        <w:rPr>
          <w:rFonts w:ascii="Times New Roman" w:hAnsi="Times New Roman" w:cs="Times New Roman"/>
          <w:sz w:val="24"/>
          <w:szCs w:val="24"/>
        </w:rPr>
        <w:t xml:space="preserve">Odbiorca: </w:t>
      </w:r>
      <w:bookmarkStart w:id="2" w:name="_Hlk121915886"/>
      <w:bookmarkStart w:id="3" w:name="_Hlk121916099"/>
      <w:r w:rsidRPr="00097639">
        <w:rPr>
          <w:rFonts w:ascii="Times New Roman" w:hAnsi="Times New Roman" w:cs="Times New Roman"/>
          <w:sz w:val="24"/>
          <w:szCs w:val="24"/>
        </w:rPr>
        <w:t>Zespół Szkolno-Przedszkolny, Dabrowa nad Czarną 60, 26-337 Aleksandrów</w:t>
      </w:r>
      <w:bookmarkEnd w:id="2"/>
      <w:r w:rsidRPr="00097639">
        <w:rPr>
          <w:rFonts w:ascii="Times New Roman" w:hAnsi="Times New Roman" w:cs="Times New Roman"/>
          <w:sz w:val="24"/>
          <w:szCs w:val="24"/>
        </w:rPr>
        <w:t>,</w:t>
      </w:r>
      <w:bookmarkEnd w:id="3"/>
      <w:r w:rsidRPr="00097639">
        <w:rPr>
          <w:rFonts w:ascii="Times New Roman" w:hAnsi="Times New Roman" w:cs="Times New Roman"/>
          <w:sz w:val="24"/>
          <w:szCs w:val="24"/>
        </w:rPr>
        <w:t xml:space="preserve"> NIP: 771</w:t>
      </w:r>
      <w:r w:rsidR="00291D35" w:rsidRPr="00097639">
        <w:rPr>
          <w:rFonts w:ascii="Times New Roman" w:hAnsi="Times New Roman" w:cs="Times New Roman"/>
          <w:sz w:val="24"/>
          <w:szCs w:val="24"/>
        </w:rPr>
        <w:t>-</w:t>
      </w:r>
      <w:r w:rsidRPr="00097639">
        <w:rPr>
          <w:rFonts w:ascii="Times New Roman" w:hAnsi="Times New Roman" w:cs="Times New Roman"/>
          <w:sz w:val="24"/>
          <w:szCs w:val="24"/>
        </w:rPr>
        <w:t>291</w:t>
      </w:r>
      <w:r w:rsidR="00291D35" w:rsidRPr="00097639">
        <w:rPr>
          <w:rFonts w:ascii="Times New Roman" w:hAnsi="Times New Roman" w:cs="Times New Roman"/>
          <w:sz w:val="24"/>
          <w:szCs w:val="24"/>
        </w:rPr>
        <w:t>-</w:t>
      </w:r>
      <w:r w:rsidRPr="00097639">
        <w:rPr>
          <w:rFonts w:ascii="Times New Roman" w:hAnsi="Times New Roman" w:cs="Times New Roman"/>
          <w:sz w:val="24"/>
          <w:szCs w:val="24"/>
        </w:rPr>
        <w:t>25</w:t>
      </w:r>
      <w:r w:rsidR="00291D35" w:rsidRPr="00097639">
        <w:rPr>
          <w:rFonts w:ascii="Times New Roman" w:hAnsi="Times New Roman" w:cs="Times New Roman"/>
          <w:sz w:val="24"/>
          <w:szCs w:val="24"/>
        </w:rPr>
        <w:t>-</w:t>
      </w:r>
      <w:r w:rsidRPr="00097639">
        <w:rPr>
          <w:rFonts w:ascii="Times New Roman" w:hAnsi="Times New Roman" w:cs="Times New Roman"/>
          <w:sz w:val="24"/>
          <w:szCs w:val="24"/>
        </w:rPr>
        <w:t>05.</w:t>
      </w:r>
    </w:p>
    <w:p w14:paraId="67839E98" w14:textId="77777777" w:rsidR="00B71FCF" w:rsidRPr="00097639" w:rsidRDefault="00B71FCF" w:rsidP="004F3EC4">
      <w:pPr>
        <w:spacing w:after="0" w:line="360" w:lineRule="auto"/>
        <w:ind w:right="3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7639">
        <w:rPr>
          <w:rFonts w:ascii="Times New Roman" w:eastAsia="Calibri" w:hAnsi="Times New Roman" w:cs="Times New Roman"/>
          <w:sz w:val="24"/>
          <w:szCs w:val="24"/>
        </w:rPr>
        <w:t>14. Sprzedawca ma możliwość przesłania drogą elektroniczną ustrukturyzowanej faktury elektronicznej w rozumieniu ustawy z dnia 9 listopada 2018 r. o elektronicznym fakturowaniu w zamówieniach publicznych, koncesjach na roboty budowlane lub usługi oraz partnerstwie publiczno-prywatnym, zwanej dalej ustawą o elektronicznym fakturowaniu.</w:t>
      </w:r>
      <w:r w:rsidRPr="00097639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</w:t>
      </w:r>
    </w:p>
    <w:p w14:paraId="3F6811EC" w14:textId="77777777" w:rsidR="00B71FCF" w:rsidRPr="00097639" w:rsidRDefault="00B71FCF" w:rsidP="00097639">
      <w:pPr>
        <w:spacing w:after="5" w:line="360" w:lineRule="auto"/>
        <w:ind w:right="34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097639">
        <w:rPr>
          <w:rFonts w:ascii="Times New Roman" w:eastAsia="Calibri" w:hAnsi="Times New Roman" w:cs="Times New Roman"/>
          <w:bCs/>
          <w:iCs/>
          <w:sz w:val="24"/>
          <w:szCs w:val="24"/>
        </w:rPr>
        <w:t>15. Kupujący akceptuje wystawianie i przekazywanie przez Sprzedawcę faktur, faktur korygujących, duplikatów faktur, duplikatów faktur korygujących, na postawie przepisów ustawy z dnia 11 marca 2004r. o podatku od towarów i innych dokumentów wynikających                  z umowy, w formie elektronicznej.</w:t>
      </w:r>
    </w:p>
    <w:p w14:paraId="1684695F" w14:textId="0E104788" w:rsidR="00B71FCF" w:rsidRPr="004F3EC4" w:rsidRDefault="00B71FCF" w:rsidP="00097639">
      <w:pPr>
        <w:spacing w:after="5" w:line="360" w:lineRule="auto"/>
        <w:ind w:right="3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7639">
        <w:rPr>
          <w:rFonts w:ascii="Times New Roman" w:eastAsia="Calibri" w:hAnsi="Times New Roman" w:cs="Times New Roman"/>
          <w:bCs/>
          <w:iCs/>
          <w:sz w:val="24"/>
          <w:szCs w:val="24"/>
        </w:rPr>
        <w:t>16. Sprzedawca zobowiązuje się do przesyłania faktur i innych dokumentów wynikających    z umowy, w formie elektronicznej lub tradycyjnej na adres do korespondencji:</w:t>
      </w:r>
      <w:r w:rsidR="003D6E4F" w:rsidRPr="00097639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Zespół Szkolno-</w:t>
      </w:r>
      <w:r w:rsidR="003D6E4F" w:rsidRPr="004F3EC4">
        <w:rPr>
          <w:rFonts w:ascii="Times New Roman" w:eastAsia="Calibri" w:hAnsi="Times New Roman" w:cs="Times New Roman"/>
          <w:bCs/>
          <w:iCs/>
          <w:sz w:val="24"/>
          <w:szCs w:val="24"/>
        </w:rPr>
        <w:t>Przedszkolny, D</w:t>
      </w:r>
      <w:r w:rsidR="00732E26">
        <w:rPr>
          <w:rFonts w:ascii="Times New Roman" w:eastAsia="Calibri" w:hAnsi="Times New Roman" w:cs="Times New Roman"/>
          <w:bCs/>
          <w:iCs/>
          <w:sz w:val="24"/>
          <w:szCs w:val="24"/>
        </w:rPr>
        <w:t>ą</w:t>
      </w:r>
      <w:r w:rsidR="003D6E4F" w:rsidRPr="004F3EC4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browa nad Czarną 60, 26-337 Aleksandrów lub adres e-mail </w:t>
      </w:r>
      <w:hyperlink r:id="rId5" w:history="1">
        <w:r w:rsidR="003D6E4F" w:rsidRPr="004F3EC4">
          <w:rPr>
            <w:rStyle w:val="Hipercze"/>
            <w:rFonts w:ascii="Times New Roman" w:eastAsia="Calibri" w:hAnsi="Times New Roman" w:cs="Times New Roman"/>
            <w:bCs/>
            <w:iCs/>
            <w:color w:val="auto"/>
            <w:sz w:val="24"/>
            <w:szCs w:val="24"/>
          </w:rPr>
          <w:t>spdabrawa@wp.pl</w:t>
        </w:r>
      </w:hyperlink>
      <w:r w:rsidR="003D6E4F" w:rsidRPr="004F3EC4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.</w:t>
      </w:r>
    </w:p>
    <w:p w14:paraId="70CB24CB" w14:textId="77777777" w:rsidR="00B71FCF" w:rsidRPr="004F3EC4" w:rsidRDefault="004F3EC4" w:rsidP="004F3EC4">
      <w:pPr>
        <w:spacing w:after="5" w:line="360" w:lineRule="auto"/>
        <w:ind w:right="34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4F3EC4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17. </w:t>
      </w:r>
      <w:r w:rsidR="00B71FCF" w:rsidRPr="004F3EC4">
        <w:rPr>
          <w:rFonts w:ascii="Times New Roman" w:eastAsia="Calibri" w:hAnsi="Times New Roman" w:cs="Times New Roman"/>
          <w:bCs/>
          <w:iCs/>
          <w:sz w:val="24"/>
          <w:szCs w:val="24"/>
        </w:rPr>
        <w:t>Każda przesłana faktura winna być zapisana w odrębnym pliku PDF z podaniem numeru faktury w na</w:t>
      </w:r>
      <w:r w:rsidR="00E20A0C">
        <w:rPr>
          <w:rFonts w:ascii="Times New Roman" w:eastAsia="Calibri" w:hAnsi="Times New Roman" w:cs="Times New Roman"/>
          <w:bCs/>
          <w:iCs/>
          <w:sz w:val="24"/>
          <w:szCs w:val="24"/>
        </w:rPr>
        <w:t>z</w:t>
      </w:r>
      <w:r w:rsidR="00B71FCF" w:rsidRPr="004F3EC4">
        <w:rPr>
          <w:rFonts w:ascii="Times New Roman" w:eastAsia="Calibri" w:hAnsi="Times New Roman" w:cs="Times New Roman"/>
          <w:bCs/>
          <w:iCs/>
          <w:sz w:val="24"/>
          <w:szCs w:val="24"/>
        </w:rPr>
        <w:t>wie pliku.</w:t>
      </w:r>
    </w:p>
    <w:p w14:paraId="3C4F844B" w14:textId="77777777" w:rsidR="004B0B0D" w:rsidRPr="004F3EC4" w:rsidRDefault="004F3EC4" w:rsidP="004F3EC4">
      <w:pPr>
        <w:spacing w:after="5" w:line="360" w:lineRule="auto"/>
        <w:ind w:right="34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4F3EC4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18. </w:t>
      </w:r>
      <w:r w:rsidR="00B71FCF" w:rsidRPr="004F3EC4">
        <w:rPr>
          <w:rFonts w:ascii="Times New Roman" w:eastAsia="Calibri" w:hAnsi="Times New Roman" w:cs="Times New Roman"/>
          <w:bCs/>
          <w:iCs/>
          <w:sz w:val="24"/>
          <w:szCs w:val="24"/>
        </w:rPr>
        <w:t>Wiadomości e-mailowe w temacie maila winny zawierać numer przesłanej faktury i numer umowy, tj. odpowiednio zapisy: eFaktura nr: xx do umowy nr: xx.”</w:t>
      </w:r>
    </w:p>
    <w:p w14:paraId="12FA4733" w14:textId="57906284" w:rsidR="00B71FCF" w:rsidRPr="00D32D8E" w:rsidRDefault="004F3EC4" w:rsidP="00097639">
      <w:pPr>
        <w:spacing w:after="5" w:line="360" w:lineRule="auto"/>
        <w:ind w:right="34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4F3EC4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19. </w:t>
      </w:r>
      <w:r w:rsidR="004B0B0D" w:rsidRPr="004F3EC4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Zapłata nastąpi na konto </w:t>
      </w:r>
      <w:r w:rsidR="00C97997" w:rsidRPr="004F3EC4">
        <w:rPr>
          <w:rFonts w:ascii="Times New Roman" w:eastAsia="Calibri" w:hAnsi="Times New Roman" w:cs="Times New Roman"/>
          <w:bCs/>
          <w:iCs/>
          <w:sz w:val="24"/>
          <w:szCs w:val="24"/>
        </w:rPr>
        <w:t>bankowe ………………………………</w:t>
      </w:r>
      <w:r w:rsidR="004B0B0D" w:rsidRPr="004F3EC4">
        <w:rPr>
          <w:rFonts w:ascii="Times New Roman" w:eastAsia="Calibri" w:hAnsi="Times New Roman" w:cs="Times New Roman"/>
          <w:bCs/>
          <w:iCs/>
          <w:sz w:val="24"/>
          <w:szCs w:val="24"/>
        </w:rPr>
        <w:t>……, znajdujące się na białej liście i będzie dokonana w systemie podzielonej płatności.</w:t>
      </w:r>
    </w:p>
    <w:p w14:paraId="76BB5E95" w14:textId="77777777" w:rsidR="00533F15" w:rsidRDefault="00533F15" w:rsidP="00097639">
      <w:pPr>
        <w:spacing w:after="5" w:line="360" w:lineRule="auto"/>
        <w:ind w:right="34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3EF4402" w14:textId="77777777" w:rsidR="00C24C4F" w:rsidRPr="00097639" w:rsidRDefault="00C24C4F" w:rsidP="00097639">
      <w:pPr>
        <w:spacing w:after="5" w:line="360" w:lineRule="auto"/>
        <w:ind w:right="34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68A2900" w14:textId="77777777" w:rsidR="00B71FCF" w:rsidRPr="00E20A0C" w:rsidRDefault="00B71FCF" w:rsidP="00E20A0C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20A0C">
        <w:rPr>
          <w:rFonts w:ascii="Times New Roman" w:hAnsi="Times New Roman" w:cs="Times New Roman"/>
          <w:b/>
          <w:bCs/>
          <w:sz w:val="24"/>
          <w:szCs w:val="24"/>
        </w:rPr>
        <w:t>§ 4</w:t>
      </w:r>
    </w:p>
    <w:p w14:paraId="1D53A4B1" w14:textId="77777777" w:rsidR="00B71FCF" w:rsidRDefault="00B71FCF" w:rsidP="00E20A0C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20A0C">
        <w:rPr>
          <w:rFonts w:ascii="Times New Roman" w:hAnsi="Times New Roman" w:cs="Times New Roman"/>
          <w:b/>
          <w:bCs/>
          <w:sz w:val="24"/>
          <w:szCs w:val="24"/>
        </w:rPr>
        <w:t>Kary umowne</w:t>
      </w:r>
    </w:p>
    <w:p w14:paraId="5F1720B8" w14:textId="77777777" w:rsidR="00C24C4F" w:rsidRPr="00E20A0C" w:rsidRDefault="00C24C4F" w:rsidP="00E20A0C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CE1DCEA" w14:textId="77777777" w:rsidR="00B71FCF" w:rsidRPr="00097639" w:rsidRDefault="00B71FCF" w:rsidP="00097639">
      <w:pPr>
        <w:numPr>
          <w:ilvl w:val="0"/>
          <w:numId w:val="8"/>
        </w:numPr>
        <w:tabs>
          <w:tab w:val="left" w:pos="0"/>
        </w:tabs>
        <w:suppressAutoHyphens/>
        <w:spacing w:after="0" w:line="360" w:lineRule="auto"/>
        <w:ind w:left="283" w:hanging="283"/>
        <w:jc w:val="both"/>
        <w:rPr>
          <w:rFonts w:ascii="Times New Roman" w:hAnsi="Times New Roman" w:cs="Times New Roman"/>
          <w:sz w:val="24"/>
          <w:szCs w:val="24"/>
        </w:rPr>
      </w:pPr>
      <w:r w:rsidRPr="00097639">
        <w:rPr>
          <w:rFonts w:ascii="Times New Roman" w:hAnsi="Times New Roman" w:cs="Times New Roman"/>
          <w:sz w:val="24"/>
          <w:szCs w:val="24"/>
        </w:rPr>
        <w:t>Wykonawca ponosi odpowiedzialność za niewykonanie lub nienależyte wykonanie przedmiotu umowy oraz za szkody powstałe podczas wykonywania umowy.</w:t>
      </w:r>
    </w:p>
    <w:p w14:paraId="6FE4C2D7" w14:textId="61D90EAF" w:rsidR="00B71FCF" w:rsidRPr="00097639" w:rsidRDefault="00B71FCF" w:rsidP="00097639">
      <w:pPr>
        <w:numPr>
          <w:ilvl w:val="0"/>
          <w:numId w:val="8"/>
        </w:numPr>
        <w:tabs>
          <w:tab w:val="left" w:pos="0"/>
        </w:tabs>
        <w:suppressAutoHyphens/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097639">
        <w:rPr>
          <w:rFonts w:ascii="Times New Roman" w:hAnsi="Times New Roman" w:cs="Times New Roman"/>
          <w:sz w:val="24"/>
          <w:szCs w:val="24"/>
        </w:rPr>
        <w:t xml:space="preserve">W przypadku odstąpienia od umowy z przyczyn leżących po stronie Wykonawcy, Zamawiający może żądać od Wykonawcy kary umownej w wysokości 10 % ceny brutto, </w:t>
      </w:r>
      <w:r w:rsidRPr="00097639">
        <w:rPr>
          <w:rFonts w:ascii="Times New Roman" w:hAnsi="Times New Roman" w:cs="Times New Roman"/>
          <w:sz w:val="24"/>
          <w:szCs w:val="24"/>
        </w:rPr>
        <w:br/>
        <w:t xml:space="preserve">o której mowa w  § 3 </w:t>
      </w:r>
      <w:r w:rsidR="00585D4C">
        <w:rPr>
          <w:rFonts w:ascii="Times New Roman" w:hAnsi="Times New Roman" w:cs="Times New Roman"/>
          <w:sz w:val="24"/>
          <w:szCs w:val="24"/>
        </w:rPr>
        <w:t xml:space="preserve"> </w:t>
      </w:r>
      <w:r w:rsidR="00585D4C" w:rsidRPr="00F75AE6">
        <w:rPr>
          <w:rFonts w:ascii="Times New Roman" w:hAnsi="Times New Roman" w:cs="Times New Roman"/>
          <w:sz w:val="24"/>
          <w:szCs w:val="24"/>
        </w:rPr>
        <w:t>ust. 1</w:t>
      </w:r>
      <w:r w:rsidR="00F75AE6">
        <w:rPr>
          <w:rFonts w:ascii="Times New Roman" w:hAnsi="Times New Roman" w:cs="Times New Roman"/>
          <w:sz w:val="24"/>
          <w:szCs w:val="24"/>
        </w:rPr>
        <w:t>.</w:t>
      </w:r>
    </w:p>
    <w:p w14:paraId="36139709" w14:textId="5F1534BA" w:rsidR="00B71FCF" w:rsidRPr="00097639" w:rsidRDefault="00B71FCF" w:rsidP="00097639">
      <w:pPr>
        <w:numPr>
          <w:ilvl w:val="0"/>
          <w:numId w:val="8"/>
        </w:numPr>
        <w:tabs>
          <w:tab w:val="left" w:pos="0"/>
        </w:tabs>
        <w:suppressAutoHyphens/>
        <w:spacing w:after="0" w:line="360" w:lineRule="auto"/>
        <w:ind w:left="283" w:hanging="283"/>
        <w:jc w:val="both"/>
        <w:rPr>
          <w:rFonts w:ascii="Times New Roman" w:hAnsi="Times New Roman" w:cs="Times New Roman"/>
          <w:sz w:val="24"/>
          <w:szCs w:val="24"/>
        </w:rPr>
      </w:pPr>
      <w:r w:rsidRPr="00097639">
        <w:rPr>
          <w:rFonts w:ascii="Times New Roman" w:hAnsi="Times New Roman" w:cs="Times New Roman"/>
          <w:sz w:val="24"/>
          <w:szCs w:val="24"/>
        </w:rPr>
        <w:t xml:space="preserve">W przypadku nieprzystąpienia przez Wykonawcę do wykonania umowy, Zamawiający może żądać od Wykonawcy kary umownej w wysokości 10 % ceny brutto, o której mowa w  § </w:t>
      </w:r>
      <w:r w:rsidRPr="00F75AE6">
        <w:rPr>
          <w:rFonts w:ascii="Times New Roman" w:hAnsi="Times New Roman" w:cs="Times New Roman"/>
          <w:sz w:val="24"/>
          <w:szCs w:val="24"/>
        </w:rPr>
        <w:t>3</w:t>
      </w:r>
      <w:r w:rsidR="00585D4C" w:rsidRPr="00F75AE6">
        <w:rPr>
          <w:rFonts w:ascii="Times New Roman" w:hAnsi="Times New Roman" w:cs="Times New Roman"/>
          <w:sz w:val="24"/>
          <w:szCs w:val="24"/>
        </w:rPr>
        <w:t xml:space="preserve"> ust. 1</w:t>
      </w:r>
      <w:r w:rsidR="00F75AE6">
        <w:rPr>
          <w:rFonts w:ascii="Times New Roman" w:hAnsi="Times New Roman" w:cs="Times New Roman"/>
          <w:sz w:val="24"/>
          <w:szCs w:val="24"/>
        </w:rPr>
        <w:t>.</w:t>
      </w:r>
      <w:r w:rsidR="00585D4C" w:rsidRPr="00F75AE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8960186" w14:textId="77777777" w:rsidR="00B71FCF" w:rsidRPr="00097639" w:rsidRDefault="00B71FCF" w:rsidP="00097639">
      <w:pPr>
        <w:numPr>
          <w:ilvl w:val="0"/>
          <w:numId w:val="8"/>
        </w:numPr>
        <w:tabs>
          <w:tab w:val="left" w:pos="0"/>
        </w:tabs>
        <w:suppressAutoHyphens/>
        <w:spacing w:after="0" w:line="360" w:lineRule="auto"/>
        <w:ind w:left="283" w:hanging="283"/>
        <w:jc w:val="both"/>
        <w:rPr>
          <w:rFonts w:ascii="Times New Roman" w:hAnsi="Times New Roman" w:cs="Times New Roman"/>
          <w:sz w:val="24"/>
          <w:szCs w:val="24"/>
        </w:rPr>
      </w:pPr>
      <w:r w:rsidRPr="00097639">
        <w:rPr>
          <w:rFonts w:ascii="Times New Roman" w:hAnsi="Times New Roman" w:cs="Times New Roman"/>
          <w:sz w:val="24"/>
          <w:szCs w:val="24"/>
        </w:rPr>
        <w:t>Z tytułu</w:t>
      </w:r>
      <w:r w:rsidR="004B0B0D" w:rsidRPr="00097639">
        <w:rPr>
          <w:rFonts w:ascii="Times New Roman" w:hAnsi="Times New Roman" w:cs="Times New Roman"/>
          <w:sz w:val="24"/>
          <w:szCs w:val="24"/>
        </w:rPr>
        <w:t xml:space="preserve"> zwłoki</w:t>
      </w:r>
      <w:r w:rsidRPr="00097639">
        <w:rPr>
          <w:rFonts w:ascii="Times New Roman" w:hAnsi="Times New Roman" w:cs="Times New Roman"/>
          <w:sz w:val="24"/>
          <w:szCs w:val="24"/>
        </w:rPr>
        <w:t xml:space="preserve"> w dostawie, Zamawiający ma prawo żądać od wykonawcy kary umownej  w wysokości 5 % ceny brutto umowy za każdy dzień opóźnienia dostawy.</w:t>
      </w:r>
    </w:p>
    <w:p w14:paraId="2320C016" w14:textId="20B096C2" w:rsidR="00B71FCF" w:rsidRPr="00097639" w:rsidRDefault="00585D4C" w:rsidP="00F75AE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B71FCF" w:rsidRPr="00097639">
        <w:rPr>
          <w:rFonts w:ascii="Times New Roman" w:hAnsi="Times New Roman" w:cs="Times New Roman"/>
          <w:sz w:val="24"/>
          <w:szCs w:val="24"/>
        </w:rPr>
        <w:t>. Zastrzeżenie kar umownych nie wyklucza możliwości dochodzenia odszkodowania na zasadach ogólnych.</w:t>
      </w:r>
    </w:p>
    <w:p w14:paraId="3A75C191" w14:textId="1327AB03" w:rsidR="00B71FCF" w:rsidRPr="00097639" w:rsidRDefault="00585D4C" w:rsidP="00F75AE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B71FCF" w:rsidRPr="00097639">
        <w:rPr>
          <w:rFonts w:ascii="Times New Roman" w:hAnsi="Times New Roman" w:cs="Times New Roman"/>
          <w:sz w:val="24"/>
          <w:szCs w:val="24"/>
        </w:rPr>
        <w:t>. Kupujący może potrącić kary umowne 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75AE6">
        <w:rPr>
          <w:rFonts w:ascii="Times New Roman" w:hAnsi="Times New Roman" w:cs="Times New Roman"/>
          <w:sz w:val="24"/>
          <w:szCs w:val="24"/>
        </w:rPr>
        <w:t>wynagrodzenia</w:t>
      </w:r>
      <w:r w:rsidR="00B71FCF" w:rsidRPr="00585D4C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B71FCF" w:rsidRPr="00097639">
        <w:rPr>
          <w:rFonts w:ascii="Times New Roman" w:hAnsi="Times New Roman" w:cs="Times New Roman"/>
          <w:sz w:val="24"/>
          <w:szCs w:val="24"/>
        </w:rPr>
        <w:t>należne</w:t>
      </w:r>
      <w:r>
        <w:rPr>
          <w:rFonts w:ascii="Times New Roman" w:hAnsi="Times New Roman" w:cs="Times New Roman"/>
          <w:sz w:val="24"/>
          <w:szCs w:val="24"/>
        </w:rPr>
        <w:t>go</w:t>
      </w:r>
      <w:r w:rsidR="00B71FCF" w:rsidRPr="00097639">
        <w:rPr>
          <w:rFonts w:ascii="Times New Roman" w:hAnsi="Times New Roman" w:cs="Times New Roman"/>
          <w:sz w:val="24"/>
          <w:szCs w:val="24"/>
        </w:rPr>
        <w:t xml:space="preserve"> Sprzedawcy na podstawie noty księgowej, składając stosowne oświadczenie.</w:t>
      </w:r>
    </w:p>
    <w:p w14:paraId="528FACA5" w14:textId="70324C90" w:rsidR="00B71FCF" w:rsidRPr="00097639" w:rsidRDefault="00585D4C" w:rsidP="0009763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B71FCF" w:rsidRPr="00097639">
        <w:rPr>
          <w:rFonts w:ascii="Times New Roman" w:hAnsi="Times New Roman" w:cs="Times New Roman"/>
          <w:sz w:val="24"/>
          <w:szCs w:val="24"/>
        </w:rPr>
        <w:t>. Łączna maksymalna wysokość kar umownych których mogą dochodzić Strony nie może przekroczyć 20% ceny określonej w § 3 ust. 1.</w:t>
      </w:r>
    </w:p>
    <w:p w14:paraId="485C47FC" w14:textId="59204EE6" w:rsidR="00533F15" w:rsidRDefault="00585D4C" w:rsidP="00D32D8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B71FCF" w:rsidRPr="00097639">
        <w:rPr>
          <w:rFonts w:ascii="Times New Roman" w:hAnsi="Times New Roman" w:cs="Times New Roman"/>
          <w:sz w:val="24"/>
          <w:szCs w:val="24"/>
        </w:rPr>
        <w:t>. Sprzedawca nie dokona cesji wierzytelności wynikających z niniejszej umowy.</w:t>
      </w:r>
    </w:p>
    <w:p w14:paraId="7FEC17F3" w14:textId="77777777" w:rsidR="00C24C4F" w:rsidRDefault="00C24C4F" w:rsidP="00097639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4507E9F" w14:textId="77728884" w:rsidR="00B71FCF" w:rsidRPr="00533F15" w:rsidRDefault="00B71FCF" w:rsidP="00097639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33F15">
        <w:rPr>
          <w:rFonts w:ascii="Times New Roman" w:hAnsi="Times New Roman" w:cs="Times New Roman"/>
          <w:b/>
          <w:bCs/>
          <w:sz w:val="24"/>
          <w:szCs w:val="24"/>
        </w:rPr>
        <w:t>§ 5</w:t>
      </w:r>
    </w:p>
    <w:p w14:paraId="18F355B8" w14:textId="13FA48E6" w:rsidR="00C24C4F" w:rsidRPr="00097639" w:rsidRDefault="00B71FCF" w:rsidP="00C24C4F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7639">
        <w:rPr>
          <w:rFonts w:ascii="Times New Roman" w:hAnsi="Times New Roman" w:cs="Times New Roman"/>
          <w:b/>
          <w:sz w:val="24"/>
          <w:szCs w:val="24"/>
        </w:rPr>
        <w:t xml:space="preserve">Obowiązki </w:t>
      </w:r>
      <w:r w:rsidR="005E3525" w:rsidRPr="00097639">
        <w:rPr>
          <w:rFonts w:ascii="Times New Roman" w:hAnsi="Times New Roman" w:cs="Times New Roman"/>
          <w:b/>
          <w:sz w:val="24"/>
          <w:szCs w:val="24"/>
        </w:rPr>
        <w:t>Wykonawcy</w:t>
      </w:r>
    </w:p>
    <w:p w14:paraId="7BB9A87A" w14:textId="77777777" w:rsidR="00B71FCF" w:rsidRPr="00097639" w:rsidRDefault="00B71FCF" w:rsidP="00097639">
      <w:pPr>
        <w:pStyle w:val="Tekstpodstawowy2"/>
        <w:numPr>
          <w:ilvl w:val="0"/>
          <w:numId w:val="9"/>
        </w:numPr>
        <w:tabs>
          <w:tab w:val="left" w:pos="284"/>
        </w:tabs>
        <w:suppressAutoHyphens w:val="0"/>
        <w:spacing w:after="0" w:line="360" w:lineRule="auto"/>
        <w:jc w:val="both"/>
      </w:pPr>
      <w:r w:rsidRPr="00097639">
        <w:t xml:space="preserve"> </w:t>
      </w:r>
      <w:r w:rsidR="005E3525" w:rsidRPr="00097639">
        <w:t xml:space="preserve">Wykonawca </w:t>
      </w:r>
      <w:r w:rsidRPr="00097639">
        <w:t xml:space="preserve">zobowiązuje się do sporządzania w okresach kwartalnych informacji obejmującej wykaz dostarczonych artykułów. </w:t>
      </w:r>
    </w:p>
    <w:p w14:paraId="1C813F4B" w14:textId="77777777" w:rsidR="00B71FCF" w:rsidRPr="00097639" w:rsidRDefault="00B71FCF" w:rsidP="00097639">
      <w:pPr>
        <w:pStyle w:val="Tekstpodstawowy2"/>
        <w:numPr>
          <w:ilvl w:val="0"/>
          <w:numId w:val="9"/>
        </w:numPr>
        <w:tabs>
          <w:tab w:val="left" w:pos="284"/>
        </w:tabs>
        <w:suppressAutoHyphens w:val="0"/>
        <w:spacing w:after="0" w:line="360" w:lineRule="auto"/>
        <w:jc w:val="both"/>
      </w:pPr>
      <w:r w:rsidRPr="00097639">
        <w:t>Wykaz powinien zawierać, nazwę i ilość dostarczonych artykułów, ich ceny jednostkowe oraz sumę tych cen.</w:t>
      </w:r>
    </w:p>
    <w:p w14:paraId="2565D42C" w14:textId="573EDA3B" w:rsidR="00B71FCF" w:rsidRPr="00097639" w:rsidRDefault="005E3525" w:rsidP="00097639">
      <w:pPr>
        <w:pStyle w:val="Tekstpodstawowy2"/>
        <w:numPr>
          <w:ilvl w:val="0"/>
          <w:numId w:val="9"/>
        </w:numPr>
        <w:tabs>
          <w:tab w:val="left" w:pos="284"/>
        </w:tabs>
        <w:suppressAutoHyphens w:val="0"/>
        <w:spacing w:after="0" w:line="360" w:lineRule="auto"/>
        <w:jc w:val="both"/>
      </w:pPr>
      <w:r w:rsidRPr="00097639">
        <w:t>Wykonawca</w:t>
      </w:r>
      <w:r w:rsidR="00B71FCF" w:rsidRPr="00097639">
        <w:t xml:space="preserve"> zobowiązuje się dostarczyć informację, o której mowa w ust. 1 do 15. dnia miesiąca następującego po kwartale, którego dotyczy informacja, </w:t>
      </w:r>
      <w:r w:rsidR="00B71FCF" w:rsidRPr="00732E26">
        <w:rPr>
          <w:color w:val="000000" w:themeColor="text1"/>
        </w:rPr>
        <w:t xml:space="preserve">do </w:t>
      </w:r>
      <w:r w:rsidR="00732E26" w:rsidRPr="00732E26">
        <w:rPr>
          <w:color w:val="000000" w:themeColor="text1"/>
        </w:rPr>
        <w:t xml:space="preserve">Dyrektora Zespołu </w:t>
      </w:r>
      <w:r w:rsidR="00B71FCF" w:rsidRPr="00732E26">
        <w:rPr>
          <w:color w:val="000000" w:themeColor="text1"/>
        </w:rPr>
        <w:t xml:space="preserve"> </w:t>
      </w:r>
      <w:r w:rsidR="00B71FCF" w:rsidRPr="00097639">
        <w:t>Szkoln</w:t>
      </w:r>
      <w:r w:rsidR="00732E26">
        <w:t>o - Przedszkolnego w Dąbrowie nad Czarną</w:t>
      </w:r>
      <w:r w:rsidR="00B71FCF" w:rsidRPr="00097639">
        <w:t xml:space="preserve"> lub elektronicznie na adres:</w:t>
      </w:r>
      <w:bookmarkStart w:id="4" w:name="_Hlk184626158"/>
      <w:r w:rsidR="00732E26" w:rsidRPr="00732E26">
        <w:t xml:space="preserve"> </w:t>
      </w:r>
      <w:r w:rsidR="00732E26" w:rsidRPr="000915EA">
        <w:t>spdabrowa@wp.pl</w:t>
      </w:r>
      <w:bookmarkEnd w:id="4"/>
    </w:p>
    <w:p w14:paraId="4E89711A" w14:textId="77777777" w:rsidR="00B71FCF" w:rsidRPr="00097639" w:rsidRDefault="00B71FCF" w:rsidP="00097639">
      <w:pPr>
        <w:pStyle w:val="Tekstpodstawowy2"/>
        <w:tabs>
          <w:tab w:val="left" w:pos="284"/>
        </w:tabs>
        <w:suppressAutoHyphens w:val="0"/>
        <w:spacing w:after="0" w:line="360" w:lineRule="auto"/>
        <w:jc w:val="both"/>
      </w:pPr>
    </w:p>
    <w:p w14:paraId="09C4D97A" w14:textId="77777777" w:rsidR="00B71FCF" w:rsidRPr="00E20A0C" w:rsidRDefault="00B71FCF" w:rsidP="00E20A0C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20A0C">
        <w:rPr>
          <w:rFonts w:ascii="Times New Roman" w:hAnsi="Times New Roman" w:cs="Times New Roman"/>
          <w:b/>
          <w:bCs/>
          <w:sz w:val="24"/>
          <w:szCs w:val="24"/>
        </w:rPr>
        <w:t>§ 6</w:t>
      </w:r>
    </w:p>
    <w:p w14:paraId="5FD7C76E" w14:textId="77777777" w:rsidR="00B71FCF" w:rsidRDefault="00B71FCF" w:rsidP="00E20A0C">
      <w:pPr>
        <w:autoSpaceDN w:val="0"/>
        <w:spacing w:after="0" w:line="360" w:lineRule="auto"/>
        <w:ind w:firstLine="360"/>
        <w:jc w:val="center"/>
        <w:textAlignment w:val="baseline"/>
        <w:rPr>
          <w:rFonts w:ascii="Times New Roman" w:eastAsia="SimSun" w:hAnsi="Times New Roman" w:cs="Times New Roman"/>
          <w:b/>
          <w:bCs/>
          <w:kern w:val="3"/>
          <w:sz w:val="24"/>
          <w:szCs w:val="24"/>
          <w:lang w:bidi="en-US"/>
        </w:rPr>
      </w:pPr>
      <w:r w:rsidRPr="00E20A0C">
        <w:rPr>
          <w:rFonts w:ascii="Times New Roman" w:eastAsia="SimSun" w:hAnsi="Times New Roman" w:cs="Times New Roman"/>
          <w:b/>
          <w:bCs/>
          <w:kern w:val="3"/>
          <w:sz w:val="24"/>
          <w:szCs w:val="24"/>
          <w:lang w:bidi="en-US"/>
        </w:rPr>
        <w:t>Umowne odstąpienie od umowy</w:t>
      </w:r>
    </w:p>
    <w:p w14:paraId="1A0A30AE" w14:textId="77777777" w:rsidR="00C24C4F" w:rsidRPr="00E20A0C" w:rsidRDefault="00C24C4F" w:rsidP="00E20A0C">
      <w:pPr>
        <w:autoSpaceDN w:val="0"/>
        <w:spacing w:after="0" w:line="360" w:lineRule="auto"/>
        <w:ind w:firstLine="360"/>
        <w:jc w:val="center"/>
        <w:textAlignment w:val="baseline"/>
        <w:rPr>
          <w:rFonts w:ascii="Times New Roman" w:eastAsia="SimSun" w:hAnsi="Times New Roman" w:cs="Times New Roman"/>
          <w:b/>
          <w:bCs/>
          <w:kern w:val="3"/>
          <w:sz w:val="24"/>
          <w:szCs w:val="24"/>
          <w:lang w:bidi="en-US"/>
        </w:rPr>
      </w:pPr>
    </w:p>
    <w:p w14:paraId="740AA3F2" w14:textId="77777777" w:rsidR="00B71FCF" w:rsidRPr="00097639" w:rsidRDefault="00B71FCF" w:rsidP="00097639">
      <w:pPr>
        <w:numPr>
          <w:ilvl w:val="0"/>
          <w:numId w:val="10"/>
        </w:numPr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5" w:name="_Hlk43204027"/>
      <w:r w:rsidRPr="00097639">
        <w:rPr>
          <w:rFonts w:ascii="Times New Roman" w:hAnsi="Times New Roman" w:cs="Times New Roman"/>
          <w:sz w:val="24"/>
          <w:szCs w:val="24"/>
        </w:rPr>
        <w:t>Wszelkie zmiany postanowień niniejszej umowy winny być zawarte na piśmie pod rygorem nieważności.</w:t>
      </w:r>
    </w:p>
    <w:p w14:paraId="574064B6" w14:textId="77777777" w:rsidR="00B71FCF" w:rsidRPr="00097639" w:rsidRDefault="00B71FCF" w:rsidP="00097639">
      <w:pPr>
        <w:numPr>
          <w:ilvl w:val="0"/>
          <w:numId w:val="10"/>
        </w:numPr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7639">
        <w:rPr>
          <w:rFonts w:ascii="Times New Roman" w:eastAsia="SimSun" w:hAnsi="Times New Roman" w:cs="Times New Roman"/>
          <w:kern w:val="3"/>
          <w:sz w:val="24"/>
          <w:szCs w:val="24"/>
          <w:lang w:bidi="en-US"/>
        </w:rPr>
        <w:t>Kupującemu przysługuje prawo</w:t>
      </w:r>
      <w:r w:rsidR="004B0B0D" w:rsidRPr="00097639">
        <w:rPr>
          <w:rFonts w:ascii="Times New Roman" w:eastAsia="SimSun" w:hAnsi="Times New Roman" w:cs="Times New Roman"/>
          <w:kern w:val="3"/>
          <w:sz w:val="24"/>
          <w:szCs w:val="24"/>
          <w:lang w:bidi="en-US"/>
        </w:rPr>
        <w:t xml:space="preserve"> rozwiązania umowy bez wypowiedzenia</w:t>
      </w:r>
      <w:r w:rsidRPr="00097639">
        <w:rPr>
          <w:rFonts w:ascii="Times New Roman" w:eastAsia="SimSun" w:hAnsi="Times New Roman" w:cs="Times New Roman"/>
          <w:kern w:val="3"/>
          <w:sz w:val="24"/>
          <w:szCs w:val="24"/>
          <w:lang w:bidi="en-US"/>
        </w:rPr>
        <w:t xml:space="preserve"> od umowy w ciągu 30 dni od zaistnienia niżej wymienionych okoliczności:</w:t>
      </w:r>
    </w:p>
    <w:bookmarkEnd w:id="5"/>
    <w:p w14:paraId="5C64863D" w14:textId="77777777" w:rsidR="00B71FCF" w:rsidRPr="00097639" w:rsidRDefault="00B71FCF" w:rsidP="00097639">
      <w:pPr>
        <w:numPr>
          <w:ilvl w:val="0"/>
          <w:numId w:val="11"/>
        </w:numPr>
        <w:shd w:val="clear" w:color="auto" w:fill="FFFFFF"/>
        <w:spacing w:after="0" w:line="36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bidi="en-US"/>
        </w:rPr>
      </w:pPr>
      <w:r w:rsidRPr="00097639">
        <w:rPr>
          <w:rFonts w:ascii="Times New Roman" w:eastAsia="SimSun" w:hAnsi="Times New Roman" w:cs="Times New Roman"/>
          <w:kern w:val="3"/>
          <w:sz w:val="24"/>
          <w:szCs w:val="24"/>
          <w:lang w:bidi="en-US"/>
        </w:rPr>
        <w:t>w przypadku braku środków w budżecie na realizację umowy po cenie zwaloryzowanej;</w:t>
      </w:r>
    </w:p>
    <w:p w14:paraId="177EB01F" w14:textId="7578DCAD" w:rsidR="00B71FCF" w:rsidRPr="00097639" w:rsidRDefault="00B71FCF" w:rsidP="00097639">
      <w:pPr>
        <w:numPr>
          <w:ilvl w:val="0"/>
          <w:numId w:val="11"/>
        </w:numPr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bidi="en-US"/>
        </w:rPr>
      </w:pPr>
      <w:r w:rsidRPr="00097639">
        <w:rPr>
          <w:rFonts w:ascii="Times New Roman" w:eastAsia="SimSun" w:hAnsi="Times New Roman" w:cs="Times New Roman"/>
          <w:kern w:val="3"/>
          <w:sz w:val="24"/>
          <w:szCs w:val="24"/>
          <w:lang w:bidi="en-US"/>
        </w:rPr>
        <w:t xml:space="preserve">w przypadku co najmniej </w:t>
      </w:r>
      <w:r w:rsidRPr="00F75AE6">
        <w:rPr>
          <w:rFonts w:ascii="Times New Roman" w:eastAsia="SimSun" w:hAnsi="Times New Roman" w:cs="Times New Roman"/>
          <w:kern w:val="3"/>
          <w:sz w:val="24"/>
          <w:szCs w:val="24"/>
          <w:lang w:bidi="en-US"/>
        </w:rPr>
        <w:t>trzykrotne</w:t>
      </w:r>
      <w:r w:rsidR="00585D4C" w:rsidRPr="00F75AE6">
        <w:rPr>
          <w:rFonts w:ascii="Times New Roman" w:eastAsia="SimSun" w:hAnsi="Times New Roman" w:cs="Times New Roman"/>
          <w:kern w:val="3"/>
          <w:sz w:val="24"/>
          <w:szCs w:val="24"/>
          <w:lang w:bidi="en-US"/>
        </w:rPr>
        <w:t>j</w:t>
      </w:r>
      <w:r w:rsidRPr="00F75AE6">
        <w:rPr>
          <w:rFonts w:ascii="Times New Roman" w:eastAsia="SimSun" w:hAnsi="Times New Roman" w:cs="Times New Roman"/>
          <w:kern w:val="3"/>
          <w:sz w:val="24"/>
          <w:szCs w:val="24"/>
          <w:lang w:bidi="en-US"/>
        </w:rPr>
        <w:t xml:space="preserve"> </w:t>
      </w:r>
      <w:r w:rsidR="00585D4C" w:rsidRPr="00F75AE6">
        <w:rPr>
          <w:rFonts w:ascii="Times New Roman" w:eastAsia="SimSun" w:hAnsi="Times New Roman" w:cs="Times New Roman"/>
          <w:kern w:val="3"/>
          <w:sz w:val="24"/>
          <w:szCs w:val="24"/>
          <w:lang w:bidi="en-US"/>
        </w:rPr>
        <w:t xml:space="preserve">zwłoki </w:t>
      </w:r>
      <w:r w:rsidRPr="00097639">
        <w:rPr>
          <w:rFonts w:ascii="Times New Roman" w:eastAsia="SimSun" w:hAnsi="Times New Roman" w:cs="Times New Roman"/>
          <w:kern w:val="3"/>
          <w:sz w:val="24"/>
          <w:szCs w:val="24"/>
          <w:lang w:bidi="en-US"/>
        </w:rPr>
        <w:t>w dostawie lub trzykrotnego stwierdzenia przez Kupującego, że jakość i/lub ilość zamówionych artykułu/ów jest niezgodna ze złożonym zamówieniem ( artykuł jest wadliwy);</w:t>
      </w:r>
    </w:p>
    <w:p w14:paraId="7237668E" w14:textId="77777777" w:rsidR="00B71FCF" w:rsidRPr="00097639" w:rsidRDefault="00B71FCF" w:rsidP="00097639">
      <w:pPr>
        <w:numPr>
          <w:ilvl w:val="0"/>
          <w:numId w:val="11"/>
        </w:numPr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bidi="en-US"/>
        </w:rPr>
      </w:pPr>
      <w:r w:rsidRPr="00097639">
        <w:rPr>
          <w:rFonts w:ascii="Times New Roman" w:eastAsia="SimSun" w:hAnsi="Times New Roman" w:cs="Times New Roman"/>
          <w:kern w:val="3"/>
          <w:sz w:val="24"/>
          <w:szCs w:val="24"/>
          <w:lang w:bidi="en-US"/>
        </w:rPr>
        <w:t>suma kar umownych przekroczyła kwotę 20 % ceny brutto określonej w § 3 ust. 1;</w:t>
      </w:r>
    </w:p>
    <w:p w14:paraId="526658DC" w14:textId="77777777" w:rsidR="00B71FCF" w:rsidRPr="00097639" w:rsidRDefault="00B71FCF" w:rsidP="00097639">
      <w:pPr>
        <w:numPr>
          <w:ilvl w:val="0"/>
          <w:numId w:val="11"/>
        </w:numPr>
        <w:spacing w:after="0" w:line="36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bidi="en-US"/>
        </w:rPr>
      </w:pPr>
      <w:r w:rsidRPr="00097639">
        <w:rPr>
          <w:rFonts w:ascii="Times New Roman" w:eastAsia="SimSun" w:hAnsi="Times New Roman" w:cs="Times New Roman"/>
          <w:kern w:val="3"/>
          <w:sz w:val="24"/>
          <w:szCs w:val="24"/>
          <w:lang w:bidi="en-US"/>
        </w:rPr>
        <w:t>w przypadku gdy sprzedający nienależycie wykonuje swoje zobowiązania umowne, w szczególności niezgodnie z § 2 umowy lub z obowiązującymi przepisami;</w:t>
      </w:r>
    </w:p>
    <w:p w14:paraId="3B6BD2C1" w14:textId="77777777" w:rsidR="00B71FCF" w:rsidRPr="00097639" w:rsidRDefault="00B71FCF" w:rsidP="00097639">
      <w:pPr>
        <w:numPr>
          <w:ilvl w:val="0"/>
          <w:numId w:val="11"/>
        </w:numPr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bidi="en-US"/>
        </w:rPr>
      </w:pPr>
      <w:r w:rsidRPr="00097639">
        <w:rPr>
          <w:rFonts w:ascii="Times New Roman" w:eastAsia="SimSun" w:hAnsi="Times New Roman" w:cs="Times New Roman"/>
          <w:kern w:val="3"/>
          <w:sz w:val="24"/>
          <w:szCs w:val="24"/>
          <w:lang w:bidi="en-US"/>
        </w:rPr>
        <w:t>w przypadku gdy Sprzedający nie realizuje, z przyczyn leżących po jego stronie, przedmiotu umowy i przerwa ta trwa dłużej niż 7 dni;</w:t>
      </w:r>
    </w:p>
    <w:p w14:paraId="3280FFFE" w14:textId="77777777" w:rsidR="00B71FCF" w:rsidRPr="00097639" w:rsidRDefault="00B71FCF" w:rsidP="00097639">
      <w:pPr>
        <w:numPr>
          <w:ilvl w:val="0"/>
          <w:numId w:val="11"/>
        </w:numPr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bidi="en-US"/>
        </w:rPr>
      </w:pPr>
      <w:r w:rsidRPr="00097639">
        <w:rPr>
          <w:rFonts w:ascii="Times New Roman" w:hAnsi="Times New Roman" w:cs="Times New Roman"/>
          <w:sz w:val="24"/>
          <w:szCs w:val="24"/>
        </w:rPr>
        <w:t>w razie zaistnienia istotnej zmiany okoliczności powodującej, że wykonanie umowy nie leży w interesie publicznym, czego nie można było przewidzieć w chwili zawarcia umowy.</w:t>
      </w:r>
    </w:p>
    <w:p w14:paraId="4BD7CF75" w14:textId="5FEC7607" w:rsidR="00C24C4F" w:rsidRPr="00FB2C3B" w:rsidRDefault="00B71FCF" w:rsidP="00C24C4F">
      <w:pPr>
        <w:autoSpaceDN w:val="0"/>
        <w:spacing w:line="360" w:lineRule="auto"/>
        <w:ind w:left="36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097639">
        <w:rPr>
          <w:rFonts w:ascii="Times New Roman" w:eastAsia="SimSun" w:hAnsi="Times New Roman" w:cs="Times New Roman"/>
          <w:kern w:val="3"/>
          <w:sz w:val="24"/>
          <w:szCs w:val="24"/>
          <w:lang w:bidi="en-US"/>
        </w:rPr>
        <w:t xml:space="preserve">3. </w:t>
      </w:r>
      <w:r w:rsidRPr="00097639">
        <w:rPr>
          <w:rFonts w:ascii="Times New Roman" w:hAnsi="Times New Roman" w:cs="Times New Roman"/>
          <w:sz w:val="24"/>
          <w:szCs w:val="24"/>
        </w:rPr>
        <w:t xml:space="preserve">W przypadku, </w:t>
      </w:r>
      <w:r w:rsidR="004B0B0D" w:rsidRPr="00097639">
        <w:rPr>
          <w:rFonts w:ascii="Times New Roman" w:hAnsi="Times New Roman" w:cs="Times New Roman"/>
          <w:sz w:val="24"/>
          <w:szCs w:val="24"/>
        </w:rPr>
        <w:t>rozwiązania umowy lub odstąpienia od niej</w:t>
      </w:r>
      <w:r w:rsidRPr="00097639">
        <w:rPr>
          <w:rFonts w:ascii="Times New Roman" w:hAnsi="Times New Roman" w:cs="Times New Roman"/>
          <w:sz w:val="24"/>
          <w:szCs w:val="24"/>
        </w:rPr>
        <w:t xml:space="preserve"> Wykonawca może żądać wyłącznie wynagrodzenia należnego z tytułu wykonan</w:t>
      </w:r>
      <w:r w:rsidR="004B0B0D" w:rsidRPr="00097639">
        <w:rPr>
          <w:rFonts w:ascii="Times New Roman" w:hAnsi="Times New Roman" w:cs="Times New Roman"/>
          <w:sz w:val="24"/>
          <w:szCs w:val="24"/>
        </w:rPr>
        <w:t>ej</w:t>
      </w:r>
      <w:r w:rsidRPr="00097639">
        <w:rPr>
          <w:rFonts w:ascii="Times New Roman" w:hAnsi="Times New Roman" w:cs="Times New Roman"/>
          <w:sz w:val="24"/>
          <w:szCs w:val="24"/>
        </w:rPr>
        <w:t xml:space="preserve"> części umowy.</w:t>
      </w:r>
    </w:p>
    <w:p w14:paraId="30671CBE" w14:textId="77777777" w:rsidR="00B71FCF" w:rsidRPr="00097639" w:rsidRDefault="00B71FCF" w:rsidP="00E20A0C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7639">
        <w:rPr>
          <w:rFonts w:ascii="Times New Roman" w:hAnsi="Times New Roman" w:cs="Times New Roman"/>
          <w:b/>
          <w:sz w:val="24"/>
          <w:szCs w:val="24"/>
        </w:rPr>
        <w:t>§ 7</w:t>
      </w:r>
    </w:p>
    <w:p w14:paraId="7EC6702C" w14:textId="77777777" w:rsidR="00B71FCF" w:rsidRDefault="00B71FCF" w:rsidP="00E20A0C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7639">
        <w:rPr>
          <w:rFonts w:ascii="Times New Roman" w:hAnsi="Times New Roman" w:cs="Times New Roman"/>
          <w:b/>
          <w:sz w:val="24"/>
          <w:szCs w:val="24"/>
        </w:rPr>
        <w:t>Zmiany umowy</w:t>
      </w:r>
    </w:p>
    <w:p w14:paraId="29CFF07F" w14:textId="77777777" w:rsidR="00C24C4F" w:rsidRPr="00097639" w:rsidRDefault="00C24C4F" w:rsidP="00E20A0C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DCA4F4F" w14:textId="77777777" w:rsidR="00B71FCF" w:rsidRPr="00533F15" w:rsidRDefault="00B71FCF" w:rsidP="00097639">
      <w:pPr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33F15">
        <w:rPr>
          <w:rFonts w:ascii="Times New Roman" w:hAnsi="Times New Roman" w:cs="Times New Roman"/>
          <w:bCs/>
          <w:sz w:val="24"/>
          <w:szCs w:val="24"/>
        </w:rPr>
        <w:t xml:space="preserve">Wprowadzenie zmian treści umowy wymaga sporządzenia pisemnego aneksu pod rygorem nieważności z zastrzeżeniem </w:t>
      </w:r>
      <w:r w:rsidRPr="00533F15">
        <w:rPr>
          <w:rFonts w:ascii="Times New Roman" w:eastAsia="SimSun" w:hAnsi="Times New Roman" w:cs="Times New Roman"/>
          <w:bCs/>
          <w:kern w:val="3"/>
          <w:sz w:val="24"/>
          <w:szCs w:val="24"/>
          <w:lang w:bidi="en-US"/>
        </w:rPr>
        <w:t>§</w:t>
      </w:r>
      <w:r w:rsidRPr="00533F15">
        <w:rPr>
          <w:rFonts w:ascii="Times New Roman" w:hAnsi="Times New Roman" w:cs="Times New Roman"/>
          <w:bCs/>
          <w:sz w:val="24"/>
          <w:szCs w:val="24"/>
        </w:rPr>
        <w:t xml:space="preserve">1 ust 4-8. </w:t>
      </w:r>
    </w:p>
    <w:p w14:paraId="75513EF8" w14:textId="77777777" w:rsidR="00B71FCF" w:rsidRPr="00097639" w:rsidRDefault="00B71FCF" w:rsidP="00097639">
      <w:pPr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6" w:name="_Hlk107909859"/>
      <w:r w:rsidRPr="00533F15">
        <w:rPr>
          <w:rFonts w:ascii="Times New Roman" w:hAnsi="Times New Roman" w:cs="Times New Roman"/>
          <w:bCs/>
          <w:sz w:val="24"/>
          <w:szCs w:val="24"/>
        </w:rPr>
        <w:t xml:space="preserve">Kupujący przewiduje zmianę treści umowy </w:t>
      </w:r>
      <w:bookmarkEnd w:id="6"/>
      <w:r w:rsidRPr="00533F15">
        <w:rPr>
          <w:rFonts w:ascii="Times New Roman" w:hAnsi="Times New Roman" w:cs="Times New Roman"/>
          <w:bCs/>
          <w:sz w:val="24"/>
          <w:szCs w:val="24"/>
        </w:rPr>
        <w:t xml:space="preserve">w zakresie terminu wykonania przedmiotu umowy o którym mowa w </w:t>
      </w:r>
      <w:r w:rsidRPr="00533F15">
        <w:rPr>
          <w:rFonts w:ascii="Times New Roman" w:eastAsia="SimSun" w:hAnsi="Times New Roman" w:cs="Times New Roman"/>
          <w:bCs/>
          <w:kern w:val="3"/>
          <w:sz w:val="24"/>
          <w:szCs w:val="24"/>
          <w:lang w:bidi="en-US"/>
        </w:rPr>
        <w:t>§</w:t>
      </w:r>
      <w:r w:rsidRPr="00533F15">
        <w:rPr>
          <w:rFonts w:ascii="Times New Roman" w:hAnsi="Times New Roman" w:cs="Times New Roman"/>
          <w:bCs/>
          <w:sz w:val="24"/>
          <w:szCs w:val="24"/>
        </w:rPr>
        <w:t>2 ust 7, ograniczenia zakresu umowy, zmiany ceny za całość</w:t>
      </w:r>
      <w:r w:rsidRPr="00097639">
        <w:rPr>
          <w:rFonts w:ascii="Times New Roman" w:hAnsi="Times New Roman" w:cs="Times New Roman"/>
          <w:bCs/>
          <w:sz w:val="24"/>
          <w:szCs w:val="24"/>
        </w:rPr>
        <w:t xml:space="preserve"> przedmiotu zamówienia po rozliczeniu zgodnie z cenami jednostkowymi w złożonych formularzach cenowych. Zmiana jest dopuszczalna w przypadku stanu zagrożenia epidemicznego, zagrożenia bezpieczeństwa </w:t>
      </w:r>
    </w:p>
    <w:p w14:paraId="48E9B5EA" w14:textId="77777777" w:rsidR="00B71FCF" w:rsidRPr="00097639" w:rsidRDefault="00B71FCF" w:rsidP="00097639">
      <w:pPr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97639">
        <w:rPr>
          <w:rFonts w:ascii="Times New Roman" w:hAnsi="Times New Roman" w:cs="Times New Roman"/>
          <w:bCs/>
          <w:sz w:val="24"/>
          <w:szCs w:val="24"/>
        </w:rPr>
        <w:t>Każda ze Stron umowy może zawnioskować o zmianę umowy. W celu dokonania zmiany umowy, jeżeli przepisy prawa nie stanowią inaczej, Strona o to wnioskująca zobowiązana jest do złożenia drugiej Stronie propozycji zmiany w terminie 14 dni od dnia zaistnienia okoliczności będących podstawą zmiany.</w:t>
      </w:r>
    </w:p>
    <w:p w14:paraId="48F4BBBB" w14:textId="77777777" w:rsidR="00B71FCF" w:rsidRPr="00097639" w:rsidRDefault="00B71FCF" w:rsidP="00097639">
      <w:pPr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97639">
        <w:rPr>
          <w:rFonts w:ascii="Times New Roman" w:hAnsi="Times New Roman" w:cs="Times New Roman"/>
          <w:bCs/>
          <w:sz w:val="24"/>
          <w:szCs w:val="24"/>
        </w:rPr>
        <w:t>Wniosek o zmianę umowy, o którym mowa w ust. 3, powinien zawierać co najmniej:</w:t>
      </w:r>
    </w:p>
    <w:p w14:paraId="6FD2DA16" w14:textId="77777777" w:rsidR="00B71FCF" w:rsidRPr="00097639" w:rsidRDefault="00B71FCF" w:rsidP="00097639">
      <w:pPr>
        <w:numPr>
          <w:ilvl w:val="0"/>
          <w:numId w:val="13"/>
        </w:numPr>
        <w:spacing w:after="0" w:line="360" w:lineRule="auto"/>
        <w:ind w:left="1134" w:hanging="35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97639">
        <w:rPr>
          <w:rFonts w:ascii="Times New Roman" w:hAnsi="Times New Roman" w:cs="Times New Roman"/>
          <w:bCs/>
          <w:sz w:val="24"/>
          <w:szCs w:val="24"/>
        </w:rPr>
        <w:t>zakres proponowanej zmiany,</w:t>
      </w:r>
    </w:p>
    <w:p w14:paraId="07056014" w14:textId="77777777" w:rsidR="00B71FCF" w:rsidRPr="00097639" w:rsidRDefault="00B71FCF" w:rsidP="00097639">
      <w:pPr>
        <w:numPr>
          <w:ilvl w:val="0"/>
          <w:numId w:val="13"/>
        </w:numPr>
        <w:spacing w:after="0" w:line="360" w:lineRule="auto"/>
        <w:ind w:left="1134" w:hanging="35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97639">
        <w:rPr>
          <w:rFonts w:ascii="Times New Roman" w:hAnsi="Times New Roman" w:cs="Times New Roman"/>
          <w:bCs/>
          <w:sz w:val="24"/>
          <w:szCs w:val="24"/>
        </w:rPr>
        <w:t>opis okoliczności faktycznych uprawniających do dokonania zmiany,</w:t>
      </w:r>
    </w:p>
    <w:p w14:paraId="744389E6" w14:textId="77777777" w:rsidR="00B71FCF" w:rsidRPr="00097639" w:rsidRDefault="00B71FCF" w:rsidP="00097639">
      <w:pPr>
        <w:numPr>
          <w:ilvl w:val="0"/>
          <w:numId w:val="13"/>
        </w:numPr>
        <w:spacing w:after="0" w:line="360" w:lineRule="auto"/>
        <w:ind w:left="1134" w:hanging="35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97639">
        <w:rPr>
          <w:rFonts w:ascii="Times New Roman" w:hAnsi="Times New Roman" w:cs="Times New Roman"/>
          <w:bCs/>
          <w:sz w:val="24"/>
          <w:szCs w:val="24"/>
        </w:rPr>
        <w:t>podstawę dokonania zmiany, to jest podstawę prawną wynikającą z przepisów ustawy lub postanowień umowy,</w:t>
      </w:r>
    </w:p>
    <w:p w14:paraId="5F863AF4" w14:textId="1B91948F" w:rsidR="00B71FCF" w:rsidRDefault="00B71FCF" w:rsidP="00D32D8E">
      <w:pPr>
        <w:numPr>
          <w:ilvl w:val="0"/>
          <w:numId w:val="13"/>
        </w:numPr>
        <w:spacing w:after="0" w:line="360" w:lineRule="auto"/>
        <w:ind w:left="1134" w:hanging="35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97639">
        <w:rPr>
          <w:rFonts w:ascii="Times New Roman" w:hAnsi="Times New Roman" w:cs="Times New Roman"/>
          <w:bCs/>
          <w:sz w:val="24"/>
          <w:szCs w:val="24"/>
        </w:rPr>
        <w:t xml:space="preserve">pisemne uzasadnienie potwierdzające, że zostały spełnione okoliczności uzasadniające dokonanie zmiany umowy. </w:t>
      </w:r>
    </w:p>
    <w:p w14:paraId="4ACBA46F" w14:textId="77777777" w:rsidR="00C24C4F" w:rsidRPr="00D32D8E" w:rsidRDefault="00C24C4F" w:rsidP="00C24C4F">
      <w:pPr>
        <w:tabs>
          <w:tab w:val="left" w:pos="720"/>
        </w:tabs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B909163" w14:textId="77777777" w:rsidR="00C74B28" w:rsidRDefault="00C74B28" w:rsidP="00C74B28">
      <w:pPr>
        <w:widowControl w:val="0"/>
        <w:suppressAutoHyphens/>
        <w:spacing w:after="0" w:line="360" w:lineRule="auto"/>
        <w:jc w:val="center"/>
        <w:rPr>
          <w:rFonts w:ascii="Times New Roman" w:eastAsia="Lucida Sans Unicode" w:hAnsi="Times New Roman" w:cs="Times New Roman"/>
          <w:b/>
          <w:sz w:val="24"/>
          <w:szCs w:val="24"/>
          <w:lang w:eastAsia="pl-PL"/>
        </w:rPr>
      </w:pPr>
      <w:r w:rsidRPr="00C74B28">
        <w:rPr>
          <w:rFonts w:ascii="Times New Roman" w:eastAsia="Lucida Sans Unicode" w:hAnsi="Times New Roman" w:cs="Times New Roman"/>
          <w:b/>
          <w:sz w:val="24"/>
          <w:szCs w:val="24"/>
          <w:lang w:eastAsia="pl-PL"/>
        </w:rPr>
        <w:t xml:space="preserve">§ 8 </w:t>
      </w:r>
    </w:p>
    <w:p w14:paraId="34264846" w14:textId="77777777" w:rsidR="00C74B28" w:rsidRDefault="00C74B28" w:rsidP="00C74B28">
      <w:pPr>
        <w:widowControl w:val="0"/>
        <w:suppressAutoHyphens/>
        <w:spacing w:after="0" w:line="360" w:lineRule="auto"/>
        <w:jc w:val="center"/>
        <w:rPr>
          <w:rFonts w:ascii="Times New Roman" w:eastAsia="Lucida Sans Unicode" w:hAnsi="Times New Roman" w:cs="Times New Roman"/>
          <w:b/>
          <w:sz w:val="24"/>
          <w:szCs w:val="24"/>
          <w:lang w:eastAsia="pl-PL"/>
        </w:rPr>
      </w:pPr>
      <w:r w:rsidRPr="00C74B28">
        <w:rPr>
          <w:rFonts w:ascii="Times New Roman" w:eastAsia="Lucida Sans Unicode" w:hAnsi="Times New Roman" w:cs="Times New Roman"/>
          <w:b/>
          <w:sz w:val="24"/>
          <w:szCs w:val="24"/>
          <w:lang w:eastAsia="pl-PL"/>
        </w:rPr>
        <w:t xml:space="preserve">Postanowienia końcowe </w:t>
      </w:r>
    </w:p>
    <w:p w14:paraId="1448330E" w14:textId="77777777" w:rsidR="00C24C4F" w:rsidRPr="00C74B28" w:rsidRDefault="00C24C4F" w:rsidP="00C74B28">
      <w:pPr>
        <w:widowControl w:val="0"/>
        <w:suppressAutoHyphens/>
        <w:spacing w:after="0" w:line="360" w:lineRule="auto"/>
        <w:jc w:val="center"/>
        <w:rPr>
          <w:rFonts w:ascii="Times New Roman" w:eastAsia="Lucida Sans Unicode" w:hAnsi="Times New Roman" w:cs="Times New Roman"/>
          <w:b/>
          <w:sz w:val="24"/>
          <w:szCs w:val="24"/>
          <w:lang w:eastAsia="pl-PL"/>
        </w:rPr>
      </w:pPr>
    </w:p>
    <w:p w14:paraId="718A2410" w14:textId="0A7967A6" w:rsidR="00B71FCF" w:rsidRPr="00097639" w:rsidRDefault="00C74B28" w:rsidP="00EC1F16">
      <w:pPr>
        <w:pStyle w:val="center"/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B71FCF" w:rsidRPr="00097639">
        <w:rPr>
          <w:rFonts w:ascii="Times New Roman" w:hAnsi="Times New Roman" w:cs="Times New Roman"/>
          <w:sz w:val="24"/>
          <w:szCs w:val="24"/>
        </w:rPr>
        <w:t xml:space="preserve">W sprawach nieuregulowanych umową mają zastosowanie przepisy Kodeksu cywilnego, jeżeli przepisy  ustawy z dnia 11 września 2019 r. Prawo zamówień publicznych </w:t>
      </w:r>
      <w:r>
        <w:rPr>
          <w:rFonts w:ascii="Times New Roman" w:hAnsi="Times New Roman" w:cs="Times New Roman"/>
          <w:sz w:val="24"/>
          <w:szCs w:val="24"/>
        </w:rPr>
        <w:t xml:space="preserve">(t.j. Dz. U. z 2024 r. poz. 1320), </w:t>
      </w:r>
      <w:r w:rsidR="00B71FCF" w:rsidRPr="00097639">
        <w:rPr>
          <w:rFonts w:ascii="Times New Roman" w:hAnsi="Times New Roman" w:cs="Times New Roman"/>
          <w:sz w:val="24"/>
          <w:szCs w:val="24"/>
        </w:rPr>
        <w:t xml:space="preserve"> nie stanowią inaczej.</w:t>
      </w:r>
      <w:r w:rsidR="00EC1F16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B71FCF" w:rsidRPr="00097639">
        <w:rPr>
          <w:rFonts w:ascii="Times New Roman" w:hAnsi="Times New Roman" w:cs="Times New Roman"/>
          <w:sz w:val="24"/>
          <w:szCs w:val="24"/>
        </w:rPr>
        <w:t>Ewentualne spory wynikłe przy wykonywaniu umowy strony poddadzą pod rozstrzygnięcie sądu właściwego dla siedziby Zamawiającego.</w:t>
      </w:r>
      <w:r w:rsidR="00EC1F16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B71FCF" w:rsidRPr="00097639">
        <w:rPr>
          <w:rFonts w:ascii="Times New Roman" w:hAnsi="Times New Roman" w:cs="Times New Roman"/>
          <w:sz w:val="24"/>
          <w:szCs w:val="24"/>
        </w:rPr>
        <w:t>Umowę sporządzono w 2 jednobrzmiących egzemplarzach, po jednym dla każdej ze stron.</w:t>
      </w:r>
    </w:p>
    <w:p w14:paraId="4145A692" w14:textId="77777777" w:rsidR="00533F15" w:rsidRPr="00097639" w:rsidRDefault="00533F15" w:rsidP="00533F1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1CCADEA" w14:textId="77777777" w:rsidR="00B71FCF" w:rsidRDefault="00B71FCF" w:rsidP="00097639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7639">
        <w:rPr>
          <w:rFonts w:ascii="Times New Roman" w:hAnsi="Times New Roman" w:cs="Times New Roman"/>
          <w:b/>
          <w:sz w:val="24"/>
          <w:szCs w:val="24"/>
        </w:rPr>
        <w:t>Zamawiający:</w:t>
      </w:r>
      <w:r w:rsidRPr="00097639">
        <w:rPr>
          <w:rFonts w:ascii="Times New Roman" w:hAnsi="Times New Roman" w:cs="Times New Roman"/>
          <w:b/>
          <w:sz w:val="24"/>
          <w:szCs w:val="24"/>
        </w:rPr>
        <w:tab/>
      </w:r>
      <w:r w:rsidRPr="00097639">
        <w:rPr>
          <w:rFonts w:ascii="Times New Roman" w:hAnsi="Times New Roman" w:cs="Times New Roman"/>
          <w:b/>
          <w:sz w:val="24"/>
          <w:szCs w:val="24"/>
        </w:rPr>
        <w:tab/>
      </w:r>
      <w:r w:rsidRPr="00097639">
        <w:rPr>
          <w:rFonts w:ascii="Times New Roman" w:hAnsi="Times New Roman" w:cs="Times New Roman"/>
          <w:b/>
          <w:sz w:val="24"/>
          <w:szCs w:val="24"/>
        </w:rPr>
        <w:tab/>
        <w:t xml:space="preserve">              </w:t>
      </w:r>
      <w:r w:rsidRPr="00097639">
        <w:rPr>
          <w:rFonts w:ascii="Times New Roman" w:hAnsi="Times New Roman" w:cs="Times New Roman"/>
          <w:b/>
          <w:sz w:val="24"/>
          <w:szCs w:val="24"/>
        </w:rPr>
        <w:tab/>
      </w:r>
      <w:r w:rsidRPr="00097639">
        <w:rPr>
          <w:rFonts w:ascii="Times New Roman" w:hAnsi="Times New Roman" w:cs="Times New Roman"/>
          <w:b/>
          <w:sz w:val="24"/>
          <w:szCs w:val="24"/>
        </w:rPr>
        <w:tab/>
        <w:t>Wykonawca:</w:t>
      </w:r>
    </w:p>
    <w:p w14:paraId="7438B143" w14:textId="77777777" w:rsidR="00F6436F" w:rsidRDefault="00F6436F" w:rsidP="00097639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DF54D94" w14:textId="77777777" w:rsidR="00F6436F" w:rsidRPr="00097639" w:rsidRDefault="00F6436F" w:rsidP="00097639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FC27082" w14:textId="2811E18F" w:rsidR="00F6436F" w:rsidRDefault="00B71FCF" w:rsidP="00D32D8E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97639">
        <w:rPr>
          <w:rFonts w:ascii="Times New Roman" w:hAnsi="Times New Roman" w:cs="Times New Roman"/>
          <w:sz w:val="24"/>
          <w:szCs w:val="24"/>
        </w:rPr>
        <w:t>.............................................................</w:t>
      </w:r>
      <w:r w:rsidRPr="00097639">
        <w:rPr>
          <w:rFonts w:ascii="Times New Roman" w:hAnsi="Times New Roman" w:cs="Times New Roman"/>
          <w:sz w:val="24"/>
          <w:szCs w:val="24"/>
        </w:rPr>
        <w:tab/>
        <w:t xml:space="preserve">          ...........................................................</w:t>
      </w:r>
    </w:p>
    <w:p w14:paraId="413EF677" w14:textId="77777777" w:rsidR="00EC1F16" w:rsidRPr="00097639" w:rsidRDefault="00EC1F16" w:rsidP="00D32D8E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16300DF" w14:textId="77777777" w:rsidR="00B71FCF" w:rsidRPr="00D32D8E" w:rsidRDefault="00B71FCF" w:rsidP="00097639">
      <w:pPr>
        <w:spacing w:line="360" w:lineRule="auto"/>
        <w:jc w:val="both"/>
        <w:rPr>
          <w:rFonts w:ascii="Times New Roman" w:hAnsi="Times New Roman" w:cs="Times New Roman"/>
        </w:rPr>
      </w:pPr>
      <w:r w:rsidRPr="00D32D8E">
        <w:rPr>
          <w:rFonts w:ascii="Times New Roman" w:hAnsi="Times New Roman" w:cs="Times New Roman"/>
        </w:rPr>
        <w:t>Wykaz załączników do umowy:</w:t>
      </w:r>
    </w:p>
    <w:p w14:paraId="5835E8DF" w14:textId="228C21C1" w:rsidR="00B07CCD" w:rsidRPr="0050425D" w:rsidRDefault="00F6436F" w:rsidP="0050425D">
      <w:pPr>
        <w:tabs>
          <w:tab w:val="left" w:pos="4367"/>
        </w:tabs>
        <w:spacing w:line="360" w:lineRule="auto"/>
        <w:jc w:val="both"/>
        <w:rPr>
          <w:rFonts w:ascii="Times New Roman" w:hAnsi="Times New Roman" w:cs="Times New Roman"/>
        </w:rPr>
      </w:pPr>
      <w:r w:rsidRPr="00D32D8E">
        <w:rPr>
          <w:rFonts w:ascii="Times New Roman" w:hAnsi="Times New Roman" w:cs="Times New Roman"/>
        </w:rPr>
        <w:t xml:space="preserve">1. </w:t>
      </w:r>
      <w:r w:rsidR="00B71FCF" w:rsidRPr="00D32D8E">
        <w:rPr>
          <w:rFonts w:ascii="Times New Roman" w:hAnsi="Times New Roman" w:cs="Times New Roman"/>
        </w:rPr>
        <w:t>Załącznik 1   – Formularz asortymentowo-cenowy</w:t>
      </w:r>
    </w:p>
    <w:sectPr w:rsidR="00B07CCD" w:rsidRPr="0050425D" w:rsidSect="00BB53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IDFont+F1">
    <w:altName w:val="Cambria"/>
    <w:panose1 w:val="00000000000000000000"/>
    <w:charset w:val="00"/>
    <w:family w:val="roman"/>
    <w:notTrueType/>
    <w:pitch w:val="default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left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left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left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left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left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left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left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left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left" w:pos="0"/>
        </w:tabs>
        <w:ind w:left="1584" w:hanging="1584"/>
      </w:pPr>
    </w:lvl>
  </w:abstractNum>
  <w:abstractNum w:abstractNumId="1" w15:restartNumberingAfterBreak="0">
    <w:nsid w:val="00000004"/>
    <w:multiLevelType w:val="singleLevel"/>
    <w:tmpl w:val="00000004"/>
    <w:lvl w:ilvl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hint="default"/>
        <w:color w:val="auto"/>
      </w:rPr>
    </w:lvl>
  </w:abstractNum>
  <w:abstractNum w:abstractNumId="2" w15:restartNumberingAfterBreak="0">
    <w:nsid w:val="00000007"/>
    <w:multiLevelType w:val="singleLevel"/>
    <w:tmpl w:val="00000007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3" w15:restartNumberingAfterBreak="0">
    <w:nsid w:val="00000008"/>
    <w:multiLevelType w:val="multilevel"/>
    <w:tmpl w:val="00000008"/>
    <w:lvl w:ilvl="0">
      <w:start w:val="1"/>
      <w:numFmt w:val="decimal"/>
      <w:lvlText w:val="%1."/>
      <w:lvlJc w:val="left"/>
      <w:pPr>
        <w:tabs>
          <w:tab w:val="left" w:pos="0"/>
        </w:tabs>
        <w:ind w:left="397" w:hanging="397"/>
      </w:pPr>
    </w:lvl>
    <w:lvl w:ilvl="1">
      <w:start w:val="1"/>
      <w:numFmt w:val="decimal"/>
      <w:lvlText w:val="%2)"/>
      <w:lvlJc w:val="left"/>
      <w:pPr>
        <w:tabs>
          <w:tab w:val="left" w:pos="0"/>
        </w:tabs>
        <w:ind w:left="794" w:hanging="397"/>
      </w:pPr>
    </w:lvl>
    <w:lvl w:ilvl="2">
      <w:start w:val="1"/>
      <w:numFmt w:val="lowerRoman"/>
      <w:lvlText w:val="%3)"/>
      <w:lvlJc w:val="left"/>
      <w:pPr>
        <w:tabs>
          <w:tab w:val="left" w:pos="0"/>
        </w:tabs>
        <w:ind w:left="1502" w:hanging="708"/>
      </w:pPr>
    </w:lvl>
    <w:lvl w:ilvl="3">
      <w:start w:val="1"/>
      <w:numFmt w:val="lowerLetter"/>
      <w:lvlText w:val="%4)"/>
      <w:lvlJc w:val="left"/>
      <w:pPr>
        <w:tabs>
          <w:tab w:val="left" w:pos="0"/>
        </w:tabs>
        <w:ind w:left="2210" w:hanging="708"/>
      </w:pPr>
    </w:lvl>
    <w:lvl w:ilvl="4">
      <w:start w:val="1"/>
      <w:numFmt w:val="decimal"/>
      <w:lvlText w:val="(%5)"/>
      <w:lvlJc w:val="left"/>
      <w:pPr>
        <w:tabs>
          <w:tab w:val="left" w:pos="0"/>
        </w:tabs>
        <w:ind w:left="2918" w:hanging="708"/>
      </w:pPr>
    </w:lvl>
    <w:lvl w:ilvl="5">
      <w:start w:val="1"/>
      <w:numFmt w:val="lowerLetter"/>
      <w:lvlText w:val="(%6)"/>
      <w:lvlJc w:val="left"/>
      <w:pPr>
        <w:tabs>
          <w:tab w:val="left" w:pos="0"/>
        </w:tabs>
        <w:ind w:left="3626" w:hanging="708"/>
      </w:pPr>
    </w:lvl>
    <w:lvl w:ilvl="6">
      <w:start w:val="1"/>
      <w:numFmt w:val="lowerRoman"/>
      <w:lvlText w:val="(%7)"/>
      <w:lvlJc w:val="left"/>
      <w:pPr>
        <w:tabs>
          <w:tab w:val="left" w:pos="0"/>
        </w:tabs>
        <w:ind w:left="4334" w:hanging="708"/>
      </w:pPr>
    </w:lvl>
    <w:lvl w:ilvl="7">
      <w:start w:val="1"/>
      <w:numFmt w:val="lowerLetter"/>
      <w:lvlText w:val="(%8)"/>
      <w:lvlJc w:val="left"/>
      <w:pPr>
        <w:tabs>
          <w:tab w:val="left" w:pos="0"/>
        </w:tabs>
        <w:ind w:left="5042" w:hanging="708"/>
      </w:pPr>
    </w:lvl>
    <w:lvl w:ilvl="8">
      <w:start w:val="1"/>
      <w:numFmt w:val="lowerRoman"/>
      <w:lvlText w:val="(%9)"/>
      <w:lvlJc w:val="left"/>
      <w:pPr>
        <w:tabs>
          <w:tab w:val="left" w:pos="0"/>
        </w:tabs>
        <w:ind w:left="5750" w:hanging="708"/>
      </w:pPr>
    </w:lvl>
  </w:abstractNum>
  <w:abstractNum w:abstractNumId="4" w15:restartNumberingAfterBreak="0">
    <w:nsid w:val="0382508B"/>
    <w:multiLevelType w:val="multilevel"/>
    <w:tmpl w:val="0382508B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7951B82"/>
    <w:multiLevelType w:val="multilevel"/>
    <w:tmpl w:val="07951B82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  <w:bCs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52724A"/>
    <w:multiLevelType w:val="multilevel"/>
    <w:tmpl w:val="0852724A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6F75ED"/>
    <w:multiLevelType w:val="multilevel"/>
    <w:tmpl w:val="0E6F75ED"/>
    <w:lvl w:ilvl="0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372684"/>
    <w:multiLevelType w:val="multilevel"/>
    <w:tmpl w:val="1537268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D91F57"/>
    <w:multiLevelType w:val="multilevel"/>
    <w:tmpl w:val="F5681DC0"/>
    <w:styleLink w:val="WWNum23"/>
    <w:lvl w:ilvl="0">
      <w:start w:val="1"/>
      <w:numFmt w:val="decimal"/>
      <w:lvlText w:val="%1)"/>
      <w:lvlJc w:val="left"/>
      <w:pPr>
        <w:ind w:left="-424" w:hanging="360"/>
      </w:pPr>
    </w:lvl>
    <w:lvl w:ilvl="1">
      <w:start w:val="1"/>
      <w:numFmt w:val="lowerLetter"/>
      <w:lvlText w:val="%2."/>
      <w:lvlJc w:val="left"/>
      <w:pPr>
        <w:ind w:left="296" w:hanging="360"/>
      </w:pPr>
    </w:lvl>
    <w:lvl w:ilvl="2">
      <w:start w:val="1"/>
      <w:numFmt w:val="lowerRoman"/>
      <w:lvlText w:val="%1.%2.%3."/>
      <w:lvlJc w:val="right"/>
      <w:pPr>
        <w:ind w:left="1016" w:hanging="180"/>
      </w:pPr>
    </w:lvl>
    <w:lvl w:ilvl="3">
      <w:start w:val="1"/>
      <w:numFmt w:val="decimal"/>
      <w:lvlText w:val="%1.%2.%3.%4."/>
      <w:lvlJc w:val="left"/>
      <w:pPr>
        <w:ind w:left="1736" w:hanging="360"/>
      </w:pPr>
    </w:lvl>
    <w:lvl w:ilvl="4">
      <w:start w:val="1"/>
      <w:numFmt w:val="lowerLetter"/>
      <w:lvlText w:val="%1.%2.%3.%4.%5."/>
      <w:lvlJc w:val="left"/>
      <w:pPr>
        <w:ind w:left="2456" w:hanging="360"/>
      </w:pPr>
    </w:lvl>
    <w:lvl w:ilvl="5">
      <w:start w:val="1"/>
      <w:numFmt w:val="lowerRoman"/>
      <w:lvlText w:val="%1.%2.%3.%4.%5.%6."/>
      <w:lvlJc w:val="right"/>
      <w:pPr>
        <w:ind w:left="3176" w:hanging="180"/>
      </w:pPr>
    </w:lvl>
    <w:lvl w:ilvl="6">
      <w:start w:val="1"/>
      <w:numFmt w:val="decimal"/>
      <w:lvlText w:val="%1.%2.%3.%4.%5.%6.%7."/>
      <w:lvlJc w:val="left"/>
      <w:pPr>
        <w:ind w:left="3896" w:hanging="360"/>
      </w:pPr>
    </w:lvl>
    <w:lvl w:ilvl="7">
      <w:start w:val="1"/>
      <w:numFmt w:val="lowerLetter"/>
      <w:lvlText w:val="%1.%2.%3.%4.%5.%6.%7.%8."/>
      <w:lvlJc w:val="left"/>
      <w:pPr>
        <w:ind w:left="4616" w:hanging="360"/>
      </w:pPr>
    </w:lvl>
    <w:lvl w:ilvl="8">
      <w:start w:val="1"/>
      <w:numFmt w:val="lowerRoman"/>
      <w:lvlText w:val="%1.%2.%3.%4.%5.%6.%7.%8.%9."/>
      <w:lvlJc w:val="right"/>
      <w:pPr>
        <w:ind w:left="5336" w:hanging="180"/>
      </w:pPr>
    </w:lvl>
  </w:abstractNum>
  <w:abstractNum w:abstractNumId="10" w15:restartNumberingAfterBreak="0">
    <w:nsid w:val="3E7E3627"/>
    <w:multiLevelType w:val="multilevel"/>
    <w:tmpl w:val="3E7E3627"/>
    <w:lvl w:ilvl="0">
      <w:start w:val="1"/>
      <w:numFmt w:val="bullet"/>
      <w:lvlText w:val="–"/>
      <w:lvlJc w:val="left"/>
      <w:pPr>
        <w:tabs>
          <w:tab w:val="left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1" w15:restartNumberingAfterBreak="0">
    <w:nsid w:val="400E0945"/>
    <w:multiLevelType w:val="multilevel"/>
    <w:tmpl w:val="400E0945"/>
    <w:lvl w:ilvl="0">
      <w:start w:val="1"/>
      <w:numFmt w:val="decimal"/>
      <w:lvlText w:val="%1)"/>
      <w:lvlJc w:val="left"/>
      <w:pPr>
        <w:tabs>
          <w:tab w:val="left" w:pos="720"/>
        </w:tabs>
        <w:ind w:left="720" w:hanging="360"/>
      </w:pPr>
      <w:rPr>
        <w:rFonts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66146F1"/>
    <w:multiLevelType w:val="hybridMultilevel"/>
    <w:tmpl w:val="F154B970"/>
    <w:lvl w:ilvl="0" w:tplc="11C892F0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1276B9"/>
    <w:multiLevelType w:val="multilevel"/>
    <w:tmpl w:val="AF1EAFCA"/>
    <w:styleLink w:val="WWNum5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14" w15:restartNumberingAfterBreak="0">
    <w:nsid w:val="51C239BB"/>
    <w:multiLevelType w:val="multilevel"/>
    <w:tmpl w:val="51C239BB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1B7C7F"/>
    <w:multiLevelType w:val="multilevel"/>
    <w:tmpl w:val="621B7C7F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6F3B03"/>
    <w:multiLevelType w:val="hybridMultilevel"/>
    <w:tmpl w:val="56E4FFC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3966270">
    <w:abstractNumId w:val="0"/>
  </w:num>
  <w:num w:numId="2" w16cid:durableId="2090037427">
    <w:abstractNumId w:val="1"/>
    <w:lvlOverride w:ilvl="0">
      <w:startOverride w:val="1"/>
    </w:lvlOverride>
  </w:num>
  <w:num w:numId="3" w16cid:durableId="724451039">
    <w:abstractNumId w:val="3"/>
    <w:lvlOverride w:ilvl="0">
      <w:startOverride w:val="1"/>
    </w:lvlOverride>
  </w:num>
  <w:num w:numId="4" w16cid:durableId="67577230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5" w16cid:durableId="661810654">
    <w:abstractNumId w:val="6"/>
  </w:num>
  <w:num w:numId="6" w16cid:durableId="893272641">
    <w:abstractNumId w:val="8"/>
  </w:num>
  <w:num w:numId="7" w16cid:durableId="723413343">
    <w:abstractNumId w:val="7"/>
  </w:num>
  <w:num w:numId="8" w16cid:durableId="1531064246">
    <w:abstractNumId w:val="2"/>
    <w:lvlOverride w:ilvl="0">
      <w:startOverride w:val="1"/>
    </w:lvlOverride>
  </w:num>
  <w:num w:numId="9" w16cid:durableId="84158603">
    <w:abstractNumId w:val="4"/>
  </w:num>
  <w:num w:numId="10" w16cid:durableId="2075807518">
    <w:abstractNumId w:val="14"/>
  </w:num>
  <w:num w:numId="11" w16cid:durableId="1166475537">
    <w:abstractNumId w:val="15"/>
  </w:num>
  <w:num w:numId="12" w16cid:durableId="1184593113">
    <w:abstractNumId w:val="5"/>
  </w:num>
  <w:num w:numId="13" w16cid:durableId="25642775">
    <w:abstractNumId w:val="11"/>
  </w:num>
  <w:num w:numId="14" w16cid:durableId="1054234676">
    <w:abstractNumId w:val="12"/>
  </w:num>
  <w:num w:numId="15" w16cid:durableId="651101366">
    <w:abstractNumId w:val="1"/>
  </w:num>
  <w:num w:numId="16" w16cid:durableId="1744985183">
    <w:abstractNumId w:val="16"/>
  </w:num>
  <w:num w:numId="17" w16cid:durableId="1138767407">
    <w:abstractNumId w:val="3"/>
  </w:num>
  <w:num w:numId="18" w16cid:durableId="827481468">
    <w:abstractNumId w:val="9"/>
  </w:num>
  <w:num w:numId="19" w16cid:durableId="1092705816">
    <w:abstractNumId w:val="9"/>
    <w:lvlOverride w:ilvl="0">
      <w:startOverride w:val="1"/>
    </w:lvlOverride>
  </w:num>
  <w:num w:numId="20" w16cid:durableId="1586836086">
    <w:abstractNumId w:val="13"/>
  </w:num>
  <w:num w:numId="21" w16cid:durableId="927732351">
    <w:abstractNumId w:val="1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4130"/>
    <w:rsid w:val="00006223"/>
    <w:rsid w:val="00015080"/>
    <w:rsid w:val="00043E3C"/>
    <w:rsid w:val="00097639"/>
    <w:rsid w:val="00117D1E"/>
    <w:rsid w:val="00132317"/>
    <w:rsid w:val="001B2A4D"/>
    <w:rsid w:val="001E0646"/>
    <w:rsid w:val="0023247B"/>
    <w:rsid w:val="002910C8"/>
    <w:rsid w:val="00291D35"/>
    <w:rsid w:val="003101D0"/>
    <w:rsid w:val="00331076"/>
    <w:rsid w:val="003A5DE4"/>
    <w:rsid w:val="003D6E4F"/>
    <w:rsid w:val="00425A58"/>
    <w:rsid w:val="0042723D"/>
    <w:rsid w:val="00430A51"/>
    <w:rsid w:val="00452C86"/>
    <w:rsid w:val="00486797"/>
    <w:rsid w:val="0049136B"/>
    <w:rsid w:val="004B0B0D"/>
    <w:rsid w:val="004B4130"/>
    <w:rsid w:val="004F3EC4"/>
    <w:rsid w:val="0050425D"/>
    <w:rsid w:val="00533F15"/>
    <w:rsid w:val="00585D4C"/>
    <w:rsid w:val="005E3525"/>
    <w:rsid w:val="00656C54"/>
    <w:rsid w:val="00656F81"/>
    <w:rsid w:val="00732E26"/>
    <w:rsid w:val="00755C09"/>
    <w:rsid w:val="00780ED5"/>
    <w:rsid w:val="007A3344"/>
    <w:rsid w:val="007E5AB9"/>
    <w:rsid w:val="008269AE"/>
    <w:rsid w:val="0085171B"/>
    <w:rsid w:val="00891332"/>
    <w:rsid w:val="0090104E"/>
    <w:rsid w:val="009904A5"/>
    <w:rsid w:val="00A765A3"/>
    <w:rsid w:val="00AF339C"/>
    <w:rsid w:val="00B07CCD"/>
    <w:rsid w:val="00B535FB"/>
    <w:rsid w:val="00B71FCF"/>
    <w:rsid w:val="00B911DC"/>
    <w:rsid w:val="00BB5301"/>
    <w:rsid w:val="00C20AC1"/>
    <w:rsid w:val="00C24C4F"/>
    <w:rsid w:val="00C25761"/>
    <w:rsid w:val="00C555CF"/>
    <w:rsid w:val="00C74B28"/>
    <w:rsid w:val="00C97997"/>
    <w:rsid w:val="00CB3394"/>
    <w:rsid w:val="00CD6D6B"/>
    <w:rsid w:val="00D13D54"/>
    <w:rsid w:val="00D32D8E"/>
    <w:rsid w:val="00D552D6"/>
    <w:rsid w:val="00D649A1"/>
    <w:rsid w:val="00DC00E1"/>
    <w:rsid w:val="00DC034E"/>
    <w:rsid w:val="00DD104E"/>
    <w:rsid w:val="00E20A0C"/>
    <w:rsid w:val="00E326C4"/>
    <w:rsid w:val="00E345B4"/>
    <w:rsid w:val="00E51AB9"/>
    <w:rsid w:val="00E654EA"/>
    <w:rsid w:val="00E86E92"/>
    <w:rsid w:val="00EC1F16"/>
    <w:rsid w:val="00EC22E2"/>
    <w:rsid w:val="00EE7CC7"/>
    <w:rsid w:val="00F6436F"/>
    <w:rsid w:val="00F75AE6"/>
    <w:rsid w:val="00FB2C3B"/>
    <w:rsid w:val="00FD2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944A58"/>
  <w15:docId w15:val="{6229B1C9-423C-4F28-819B-9E12BC7C4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B5301"/>
  </w:style>
  <w:style w:type="paragraph" w:styleId="Nagwek1">
    <w:name w:val="heading 1"/>
    <w:basedOn w:val="Normalny"/>
    <w:next w:val="Normalny"/>
    <w:link w:val="Nagwek1Znak"/>
    <w:qFormat/>
    <w:rsid w:val="00B71FCF"/>
    <w:pPr>
      <w:keepNext/>
      <w:numPr>
        <w:numId w:val="1"/>
      </w:numPr>
      <w:suppressAutoHyphens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B71FCF"/>
    <w:pPr>
      <w:keepNext/>
      <w:numPr>
        <w:ilvl w:val="1"/>
        <w:numId w:val="1"/>
      </w:numPr>
      <w:suppressAutoHyphens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B71FCF"/>
    <w:pPr>
      <w:keepNext/>
      <w:numPr>
        <w:ilvl w:val="2"/>
        <w:numId w:val="1"/>
      </w:numPr>
      <w:suppressAutoHyphens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B71FCF"/>
    <w:pPr>
      <w:keepNext/>
      <w:numPr>
        <w:ilvl w:val="3"/>
        <w:numId w:val="1"/>
      </w:numPr>
      <w:suppressAutoHyphens/>
      <w:spacing w:before="240" w:after="60" w:line="240" w:lineRule="auto"/>
      <w:ind w:left="0" w:firstLine="0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71FCF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qFormat/>
    <w:rsid w:val="00B71FCF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rsid w:val="00B71FCF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Nagwek4Znak">
    <w:name w:val="Nagłówek 4 Znak"/>
    <w:basedOn w:val="Domylnaczcionkaakapitu"/>
    <w:link w:val="Nagwek4"/>
    <w:rsid w:val="00B71FCF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semiHidden/>
    <w:qFormat/>
    <w:rsid w:val="00B71FCF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B71FCF"/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unhideWhenUsed/>
    <w:qFormat/>
    <w:rsid w:val="00B71FCF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qFormat/>
    <w:rsid w:val="00B71FCF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dokomentarza">
    <w:name w:val="annotation reference"/>
    <w:uiPriority w:val="99"/>
    <w:semiHidden/>
    <w:unhideWhenUsed/>
    <w:qFormat/>
    <w:rsid w:val="00B71FCF"/>
    <w:rPr>
      <w:sz w:val="16"/>
      <w:szCs w:val="16"/>
    </w:rPr>
  </w:style>
  <w:style w:type="character" w:styleId="Hipercze">
    <w:name w:val="Hyperlink"/>
    <w:basedOn w:val="Domylnaczcionkaakapitu"/>
    <w:uiPriority w:val="99"/>
    <w:unhideWhenUsed/>
    <w:qFormat/>
    <w:rsid w:val="00B71FCF"/>
    <w:rPr>
      <w:color w:val="0563C1" w:themeColor="hyperlink"/>
      <w:u w:val="single"/>
    </w:rPr>
  </w:style>
  <w:style w:type="paragraph" w:customStyle="1" w:styleId="Tekstpodstawowy31">
    <w:name w:val="Tekst podstawowy 31"/>
    <w:basedOn w:val="Normalny"/>
    <w:qFormat/>
    <w:rsid w:val="00B71FCF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enter">
    <w:name w:val="center"/>
    <w:qFormat/>
    <w:rsid w:val="00B71FCF"/>
    <w:pPr>
      <w:suppressAutoHyphens/>
      <w:spacing w:after="200" w:line="276" w:lineRule="auto"/>
      <w:jc w:val="center"/>
    </w:pPr>
    <w:rPr>
      <w:rFonts w:ascii="Arial Narrow" w:eastAsia="Arial Narrow" w:hAnsi="Arial Narrow" w:cs="Arial Narrow"/>
      <w:kern w:val="2"/>
      <w:lang w:eastAsia="zh-CN"/>
    </w:rPr>
  </w:style>
  <w:style w:type="paragraph" w:customStyle="1" w:styleId="Default">
    <w:name w:val="Default"/>
    <w:qFormat/>
    <w:rsid w:val="00B71FC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qFormat/>
    <w:rsid w:val="00B71FC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qFormat/>
    <w:locked/>
    <w:rsid w:val="00B71FC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06223"/>
    <w:rPr>
      <w:color w:val="605E5C"/>
      <w:shd w:val="clear" w:color="auto" w:fill="E1DFDD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80ED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80ED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80ED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80ED5"/>
    <w:rPr>
      <w:b/>
      <w:bCs/>
      <w:sz w:val="20"/>
      <w:szCs w:val="20"/>
    </w:rPr>
  </w:style>
  <w:style w:type="character" w:customStyle="1" w:styleId="fontstyle01">
    <w:name w:val="fontstyle01"/>
    <w:basedOn w:val="Domylnaczcionkaakapitu"/>
    <w:rsid w:val="00117D1E"/>
    <w:rPr>
      <w:rFonts w:ascii="CIDFont+F1" w:hAnsi="CIDFont+F1" w:hint="default"/>
      <w:b w:val="0"/>
      <w:bCs w:val="0"/>
      <w:i w:val="0"/>
      <w:iCs w:val="0"/>
      <w:color w:val="000000"/>
      <w:sz w:val="24"/>
      <w:szCs w:val="24"/>
    </w:rPr>
  </w:style>
  <w:style w:type="numbering" w:customStyle="1" w:styleId="WWNum23">
    <w:name w:val="WWNum23"/>
    <w:basedOn w:val="Bezlisty"/>
    <w:rsid w:val="00331076"/>
    <w:pPr>
      <w:numPr>
        <w:numId w:val="18"/>
      </w:numPr>
    </w:pPr>
  </w:style>
  <w:style w:type="numbering" w:customStyle="1" w:styleId="WWNum5">
    <w:name w:val="WWNum5"/>
    <w:basedOn w:val="Bezlisty"/>
    <w:rsid w:val="00331076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512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pdabrawa@wp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10</Pages>
  <Words>2698</Words>
  <Characters>16193</Characters>
  <Application>Microsoft Office Word</Application>
  <DocSecurity>0</DocSecurity>
  <Lines>134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 Olek</dc:creator>
  <cp:lastModifiedBy>Magda Powłoka</cp:lastModifiedBy>
  <cp:revision>20</cp:revision>
  <cp:lastPrinted>2025-12-08T08:03:00Z</cp:lastPrinted>
  <dcterms:created xsi:type="dcterms:W3CDTF">2024-12-10T12:54:00Z</dcterms:created>
  <dcterms:modified xsi:type="dcterms:W3CDTF">2025-12-08T08:04:00Z</dcterms:modified>
</cp:coreProperties>
</file>